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75F11D5" w14:textId="77777777" w:rsidR="00373E6F" w:rsidRPr="008868CD" w:rsidRDefault="00373E6F" w:rsidP="00FF1F76">
      <w:pPr>
        <w:spacing w:line="360" w:lineRule="auto"/>
        <w:jc w:val="center"/>
        <w:rPr>
          <w:rFonts w:ascii="Arial" w:hAnsi="Arial" w:cs="Arial"/>
          <w:sz w:val="32"/>
          <w:szCs w:val="32"/>
          <w:lang w:val="pl-PL"/>
        </w:rPr>
      </w:pPr>
      <w:r w:rsidRPr="002A3DD7">
        <w:rPr>
          <w:rFonts w:ascii="Arial" w:hAnsi="Arial" w:cs="Arial"/>
          <w:b/>
          <w:sz w:val="32"/>
          <w:szCs w:val="32"/>
          <w:lang w:val="pl-PL"/>
        </w:rPr>
        <w:t>RAPORT</w:t>
      </w:r>
      <w:r w:rsidR="00FF1F76" w:rsidRPr="008868CD">
        <w:rPr>
          <w:rFonts w:ascii="Arial" w:hAnsi="Arial" w:cs="Arial"/>
          <w:sz w:val="32"/>
          <w:szCs w:val="32"/>
          <w:lang w:val="pl-PL"/>
        </w:rPr>
        <w:t xml:space="preserve"> </w:t>
      </w:r>
      <w:r w:rsidRPr="002A3DD7">
        <w:rPr>
          <w:rFonts w:ascii="Arial" w:hAnsi="Arial" w:cs="Arial"/>
          <w:b/>
          <w:sz w:val="32"/>
          <w:szCs w:val="32"/>
          <w:lang w:val="pl-PL"/>
        </w:rPr>
        <w:t>OCHOTNICZEJ STRAŻY POŻARNEJ</w:t>
      </w:r>
    </w:p>
    <w:p w14:paraId="053BE363" w14:textId="2A77A40B" w:rsidR="00373E6F" w:rsidRPr="008868CD" w:rsidRDefault="00013FBE" w:rsidP="008E3463">
      <w:pPr>
        <w:spacing w:line="360" w:lineRule="auto"/>
        <w:jc w:val="center"/>
        <w:rPr>
          <w:rFonts w:ascii="Arial" w:hAnsi="Arial" w:cs="Arial"/>
          <w:lang w:val="pl-PL"/>
        </w:rPr>
      </w:pPr>
      <w:r>
        <w:rPr>
          <w:rFonts w:ascii="Arial" w:hAnsi="Arial" w:cs="Arial"/>
          <w:b/>
          <w:lang w:val="pl-PL"/>
        </w:rPr>
        <w:t>za rok 202</w:t>
      </w:r>
      <w:r w:rsidR="00A64A40">
        <w:rPr>
          <w:rFonts w:ascii="Arial" w:hAnsi="Arial" w:cs="Arial"/>
          <w:b/>
          <w:lang w:val="pl-PL"/>
        </w:rPr>
        <w:t>4</w:t>
      </w:r>
    </w:p>
    <w:p w14:paraId="658EF99F" w14:textId="77777777" w:rsidR="00FF1F76" w:rsidRPr="008868CD" w:rsidRDefault="00373E6F" w:rsidP="008E3463">
      <w:pPr>
        <w:spacing w:before="240" w:after="240" w:line="360" w:lineRule="auto"/>
        <w:jc w:val="center"/>
        <w:rPr>
          <w:rFonts w:ascii="Arial" w:hAnsi="Arial" w:cs="Arial"/>
          <w:sz w:val="20"/>
          <w:szCs w:val="20"/>
          <w:lang w:val="pl-PL"/>
        </w:rPr>
      </w:pPr>
      <w:r w:rsidRPr="002A3DD7">
        <w:rPr>
          <w:rFonts w:ascii="Arial" w:hAnsi="Arial" w:cs="Arial"/>
          <w:i/>
          <w:sz w:val="20"/>
          <w:szCs w:val="20"/>
          <w:lang w:val="pl-PL"/>
        </w:rPr>
        <w:t>Raport wypełnić drukiem, przed wypełnieniem należy zapoznać się z objaśnieniami na końcu</w:t>
      </w:r>
      <w:r w:rsidR="00B615F6">
        <w:rPr>
          <w:rFonts w:ascii="Arial" w:hAnsi="Arial" w:cs="Arial"/>
          <w:i/>
          <w:sz w:val="20"/>
          <w:szCs w:val="20"/>
          <w:lang w:val="pl-PL"/>
        </w:rPr>
        <w:t xml:space="preserve"> raportu.</w:t>
      </w: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FF1F76" w:rsidRPr="005D7F62" w14:paraId="7CB6AE8B" w14:textId="77777777" w:rsidTr="00FF1F76">
        <w:tc>
          <w:tcPr>
            <w:tcW w:w="10528" w:type="dxa"/>
            <w:vAlign w:val="bottom"/>
          </w:tcPr>
          <w:p w14:paraId="390B2C7E" w14:textId="77777777" w:rsidR="00FF1F76" w:rsidRPr="005D7F62" w:rsidRDefault="001B3E5F" w:rsidP="001B3E5F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 w:rsidRPr="005D7F62">
              <w:rPr>
                <w:rFonts w:ascii="Arial" w:hAnsi="Arial" w:cs="Arial"/>
                <w:sz w:val="28"/>
                <w:szCs w:val="28"/>
                <w:lang w:val="pl-PL"/>
              </w:rPr>
              <w:t xml:space="preserve">I. </w:t>
            </w:r>
            <w:r w:rsidR="00FF1F76" w:rsidRPr="005D7F62">
              <w:rPr>
                <w:rFonts w:ascii="Arial" w:hAnsi="Arial" w:cs="Arial"/>
                <w:sz w:val="28"/>
                <w:szCs w:val="28"/>
                <w:lang w:val="pl-PL"/>
              </w:rPr>
              <w:t>INFORMACJE OGÓLNE</w:t>
            </w:r>
          </w:p>
        </w:tc>
      </w:tr>
    </w:tbl>
    <w:p w14:paraId="26DA545A" w14:textId="77777777" w:rsidR="00FF1F76" w:rsidRPr="005D7F62" w:rsidRDefault="00FF1F76">
      <w:pPr>
        <w:spacing w:line="360" w:lineRule="auto"/>
        <w:rPr>
          <w:rFonts w:ascii="Arial" w:hAnsi="Arial" w:cs="Arial"/>
          <w:sz w:val="16"/>
          <w:lang w:val="pl-PL"/>
        </w:rPr>
        <w:sectPr w:rsidR="00FF1F76" w:rsidRPr="005D7F62" w:rsidSect="002F7A72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 w:code="1"/>
          <w:pgMar w:top="851" w:right="851" w:bottom="851" w:left="851" w:header="284" w:footer="567" w:gutter="0"/>
          <w:cols w:space="708"/>
          <w:docGrid w:linePitch="360"/>
        </w:sectPr>
      </w:pPr>
    </w:p>
    <w:tbl>
      <w:tblPr>
        <w:tblpPr w:leftFromText="141" w:rightFromText="141" w:vertAnchor="text" w:horzAnchor="page" w:tblpX="5100" w:tblpY="-70"/>
        <w:tblOverlap w:val="never"/>
        <w:tblW w:w="0" w:type="auto"/>
        <w:tblLook w:val="0000" w:firstRow="0" w:lastRow="0" w:firstColumn="0" w:lastColumn="0" w:noHBand="0" w:noVBand="0"/>
      </w:tblPr>
      <w:tblGrid>
        <w:gridCol w:w="6237"/>
      </w:tblGrid>
      <w:tr w:rsidR="00144904" w:rsidRPr="002A3DD7" w14:paraId="3603F830" w14:textId="77777777" w:rsidTr="00CC62C9">
        <w:trPr>
          <w:trHeight w:val="397"/>
        </w:trPr>
        <w:tc>
          <w:tcPr>
            <w:tcW w:w="6237" w:type="dxa"/>
            <w:tcBorders>
              <w:bottom w:val="dotted" w:sz="8" w:space="0" w:color="auto"/>
            </w:tcBorders>
            <w:shd w:val="clear" w:color="auto" w:fill="auto"/>
          </w:tcPr>
          <w:p w14:paraId="20E2C09D" w14:textId="77777777" w:rsidR="00144904" w:rsidRPr="002A3DD7" w:rsidRDefault="00144904" w:rsidP="008E3463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51552945" w14:textId="77777777" w:rsidR="00144904" w:rsidRPr="008E3463" w:rsidRDefault="00373E6F" w:rsidP="00ED1624">
      <w:pPr>
        <w:tabs>
          <w:tab w:val="left" w:pos="360"/>
        </w:tabs>
        <w:rPr>
          <w:rFonts w:ascii="Arial" w:hAnsi="Arial" w:cs="Arial"/>
          <w:sz w:val="22"/>
          <w:szCs w:val="22"/>
        </w:rPr>
      </w:pPr>
      <w:r w:rsidRPr="008E3463">
        <w:rPr>
          <w:rFonts w:ascii="Arial" w:hAnsi="Arial" w:cs="Arial"/>
          <w:b/>
          <w:sz w:val="22"/>
          <w:szCs w:val="22"/>
          <w:lang w:val="pl-PL"/>
        </w:rPr>
        <w:t>Nazw</w:t>
      </w:r>
      <w:r w:rsidR="00C947E1" w:rsidRPr="008E3463">
        <w:rPr>
          <w:rFonts w:ascii="Arial" w:hAnsi="Arial" w:cs="Arial"/>
          <w:b/>
          <w:sz w:val="22"/>
          <w:szCs w:val="22"/>
          <w:lang w:val="pl-PL"/>
        </w:rPr>
        <w:t>a Ochotniczej Straży Pożarnej (</w:t>
      </w:r>
      <w:r w:rsidRPr="008E3463">
        <w:rPr>
          <w:rFonts w:ascii="Arial" w:hAnsi="Arial" w:cs="Arial"/>
          <w:b/>
          <w:sz w:val="22"/>
          <w:szCs w:val="22"/>
          <w:lang w:val="pl-PL"/>
        </w:rPr>
        <w:t>*)</w:t>
      </w:r>
      <w:r w:rsidR="00ED1624" w:rsidRPr="008E3463">
        <w:rPr>
          <w:rFonts w:ascii="Arial" w:hAnsi="Arial" w:cs="Arial"/>
          <w:sz w:val="22"/>
          <w:szCs w:val="22"/>
          <w:lang w:val="pl-PL"/>
        </w:rPr>
        <w:t xml:space="preserve">  </w:t>
      </w:r>
    </w:p>
    <w:p w14:paraId="4B1D221E" w14:textId="77777777" w:rsidR="00A843E6" w:rsidRPr="008E3463" w:rsidRDefault="00373E6F" w:rsidP="00ED1624">
      <w:pPr>
        <w:rPr>
          <w:rFonts w:ascii="Arial" w:hAnsi="Arial" w:cs="Arial"/>
          <w:sz w:val="18"/>
          <w:szCs w:val="18"/>
          <w:lang w:val="pl-PL"/>
        </w:rPr>
      </w:pPr>
      <w:r w:rsidRPr="008E3463">
        <w:rPr>
          <w:rFonts w:ascii="Arial" w:hAnsi="Arial" w:cs="Arial"/>
          <w:sz w:val="18"/>
          <w:szCs w:val="18"/>
          <w:lang w:val="pl-PL"/>
        </w:rPr>
        <w:t>(nazwa miejscowości w formie nieodmienionej)</w:t>
      </w:r>
      <w:r w:rsidR="00A843E6" w:rsidRPr="008E3463">
        <w:rPr>
          <w:rFonts w:ascii="Arial" w:hAnsi="Arial" w:cs="Arial"/>
          <w:sz w:val="18"/>
          <w:szCs w:val="18"/>
          <w:lang w:val="pl-PL"/>
        </w:rPr>
        <w:t xml:space="preserve"> 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3"/>
        <w:gridCol w:w="3260"/>
        <w:gridCol w:w="284"/>
        <w:gridCol w:w="1417"/>
        <w:gridCol w:w="142"/>
        <w:gridCol w:w="2126"/>
        <w:gridCol w:w="1456"/>
      </w:tblGrid>
      <w:tr w:rsidR="00144904" w:rsidRPr="002A3DD7" w14:paraId="6410ABE7" w14:textId="77777777" w:rsidTr="0080229D">
        <w:trPr>
          <w:trHeight w:val="454"/>
        </w:trPr>
        <w:tc>
          <w:tcPr>
            <w:tcW w:w="1843" w:type="dxa"/>
            <w:vAlign w:val="bottom"/>
          </w:tcPr>
          <w:p w14:paraId="37B2C1E0" w14:textId="77777777" w:rsidR="0086445F" w:rsidRPr="002A3DD7" w:rsidRDefault="00C947E1" w:rsidP="0086445F">
            <w:pPr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Gmina (</w:t>
            </w:r>
            <w:r w:rsidR="00534BEF" w:rsidRPr="002A3DD7">
              <w:rPr>
                <w:rFonts w:ascii="Arial" w:hAnsi="Arial" w:cs="Arial"/>
                <w:sz w:val="20"/>
                <w:szCs w:val="20"/>
                <w:lang w:val="pl-PL"/>
              </w:rPr>
              <w:t>*)</w:t>
            </w:r>
          </w:p>
        </w:tc>
        <w:tc>
          <w:tcPr>
            <w:tcW w:w="4961" w:type="dxa"/>
            <w:gridSpan w:val="3"/>
            <w:tcBorders>
              <w:bottom w:val="dotted" w:sz="8" w:space="0" w:color="auto"/>
            </w:tcBorders>
            <w:vAlign w:val="bottom"/>
          </w:tcPr>
          <w:p w14:paraId="5FC47435" w14:textId="77777777" w:rsidR="0086445F" w:rsidRPr="002A3DD7" w:rsidRDefault="0086445F" w:rsidP="00ED1624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0EAAFA30" w14:textId="77777777" w:rsidR="0086445F" w:rsidRPr="002A3DD7" w:rsidRDefault="00534BEF" w:rsidP="0080229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DD7">
              <w:rPr>
                <w:rFonts w:ascii="Arial" w:hAnsi="Arial" w:cs="Arial"/>
                <w:sz w:val="20"/>
                <w:szCs w:val="20"/>
              </w:rPr>
              <w:t>ID w Systemie OSP</w:t>
            </w:r>
          </w:p>
        </w:tc>
        <w:tc>
          <w:tcPr>
            <w:tcW w:w="145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80229D" w:rsidRPr="002A3DD7" w14:paraId="282C368A" w14:textId="77777777" w:rsidTr="00840DF2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04CAA40" w14:textId="77777777" w:rsidR="0080229D" w:rsidRPr="002A3DD7" w:rsidRDefault="0080229D" w:rsidP="0080229D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3350514" w14:textId="77777777" w:rsidR="0086445F" w:rsidRPr="002A3DD7" w:rsidRDefault="0086445F" w:rsidP="0080229D">
            <w:pPr>
              <w:rPr>
                <w:rFonts w:ascii="Arial" w:hAnsi="Arial" w:cs="Arial"/>
              </w:rPr>
            </w:pPr>
          </w:p>
        </w:tc>
      </w:tr>
      <w:tr w:rsidR="00534BEF" w:rsidRPr="002A3DD7" w14:paraId="27B1D46C" w14:textId="77777777" w:rsidTr="0080229D">
        <w:trPr>
          <w:trHeight w:val="454"/>
        </w:trPr>
        <w:tc>
          <w:tcPr>
            <w:tcW w:w="1843" w:type="dxa"/>
            <w:vAlign w:val="bottom"/>
          </w:tcPr>
          <w:p w14:paraId="6E9F9C60" w14:textId="77777777" w:rsidR="0086445F" w:rsidRPr="002A3DD7" w:rsidRDefault="00C947E1" w:rsidP="0086445F">
            <w:pPr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Powiat (</w:t>
            </w:r>
            <w:r w:rsidR="0086445F" w:rsidRPr="002A3DD7">
              <w:rPr>
                <w:rFonts w:ascii="Arial" w:hAnsi="Arial" w:cs="Arial"/>
                <w:sz w:val="20"/>
                <w:szCs w:val="20"/>
                <w:lang w:val="pl-PL"/>
              </w:rPr>
              <w:t>*)</w:t>
            </w:r>
          </w:p>
        </w:tc>
        <w:tc>
          <w:tcPr>
            <w:tcW w:w="4961" w:type="dxa"/>
            <w:gridSpan w:val="3"/>
            <w:tcBorders>
              <w:top w:val="dotted" w:sz="8" w:space="0" w:color="auto"/>
              <w:bottom w:val="dotted" w:sz="8" w:space="0" w:color="auto"/>
            </w:tcBorders>
            <w:vAlign w:val="bottom"/>
          </w:tcPr>
          <w:p w14:paraId="7C3EF872" w14:textId="77777777" w:rsidR="0086445F" w:rsidRPr="002A3DD7" w:rsidRDefault="0086445F" w:rsidP="00ED1624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16CE2B12" w14:textId="77777777" w:rsidR="0086445F" w:rsidRPr="002A3DD7" w:rsidRDefault="00C947E1" w:rsidP="0086445F">
            <w:pPr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Rok założenia (</w:t>
            </w:r>
            <w:r w:rsidR="0086445F" w:rsidRPr="002A3DD7">
              <w:rPr>
                <w:rFonts w:ascii="Arial" w:hAnsi="Arial" w:cs="Arial"/>
                <w:sz w:val="20"/>
                <w:szCs w:val="20"/>
                <w:lang w:val="pl-PL"/>
              </w:rPr>
              <w:t>*)</w:t>
            </w:r>
          </w:p>
        </w:tc>
        <w:tc>
          <w:tcPr>
            <w:tcW w:w="145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80229D" w:rsidRPr="002A3DD7" w14:paraId="6EEED384" w14:textId="77777777" w:rsidTr="00840DF2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E571C8A" w14:textId="77777777" w:rsidR="0080229D" w:rsidRPr="002A3DD7" w:rsidRDefault="0080229D" w:rsidP="0080229D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B3552AE" w14:textId="77777777" w:rsidR="0086445F" w:rsidRPr="002A3DD7" w:rsidRDefault="0086445F" w:rsidP="0080229D">
            <w:pPr>
              <w:rPr>
                <w:rFonts w:ascii="Arial" w:hAnsi="Arial" w:cs="Arial"/>
              </w:rPr>
            </w:pPr>
          </w:p>
        </w:tc>
      </w:tr>
      <w:tr w:rsidR="0086445F" w:rsidRPr="002A3DD7" w14:paraId="7C39C669" w14:textId="77777777" w:rsidTr="00D475DE">
        <w:trPr>
          <w:trHeight w:val="454"/>
        </w:trPr>
        <w:tc>
          <w:tcPr>
            <w:tcW w:w="1843" w:type="dxa"/>
            <w:vAlign w:val="bottom"/>
          </w:tcPr>
          <w:p w14:paraId="6C2F0CB2" w14:textId="77777777" w:rsidR="0086445F" w:rsidRPr="002A3DD7" w:rsidRDefault="00C947E1" w:rsidP="0086445F">
            <w:pPr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Województwo (</w:t>
            </w:r>
            <w:r w:rsidR="0086445F" w:rsidRPr="002A3DD7">
              <w:rPr>
                <w:rFonts w:ascii="Arial" w:hAnsi="Arial" w:cs="Arial"/>
                <w:sz w:val="20"/>
                <w:szCs w:val="20"/>
                <w:lang w:val="pl-PL"/>
              </w:rPr>
              <w:t>*)</w:t>
            </w:r>
          </w:p>
        </w:tc>
        <w:tc>
          <w:tcPr>
            <w:tcW w:w="8685" w:type="dxa"/>
            <w:gridSpan w:val="6"/>
            <w:tcBorders>
              <w:bottom w:val="dotted" w:sz="8" w:space="0" w:color="auto"/>
            </w:tcBorders>
            <w:vAlign w:val="bottom"/>
          </w:tcPr>
          <w:p w14:paraId="64070438" w14:textId="77777777" w:rsidR="0086445F" w:rsidRPr="002A3DD7" w:rsidRDefault="0086445F" w:rsidP="00ED1624">
            <w:pPr>
              <w:rPr>
                <w:rFonts w:ascii="Arial" w:hAnsi="Arial" w:cs="Arial"/>
              </w:rPr>
            </w:pPr>
          </w:p>
        </w:tc>
      </w:tr>
      <w:tr w:rsidR="001D0C52" w:rsidRPr="008868CD" w14:paraId="246CFF42" w14:textId="77777777" w:rsidTr="008E34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10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7DA3D4" w14:textId="77777777" w:rsidR="001D0C52" w:rsidRPr="008E3463" w:rsidRDefault="001D0C52" w:rsidP="0014490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E3463">
              <w:rPr>
                <w:rFonts w:ascii="Arial" w:hAnsi="Arial" w:cs="Arial"/>
                <w:b/>
                <w:sz w:val="22"/>
                <w:szCs w:val="22"/>
              </w:rPr>
              <w:t>Adres siedziby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02D542" w14:textId="77777777" w:rsidR="001D0C52" w:rsidRPr="002A3DD7" w:rsidRDefault="001D0C52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BC0543" w14:textId="77777777" w:rsidR="001D0C52" w:rsidRPr="008868CD" w:rsidRDefault="001D0C52" w:rsidP="00D57F58">
            <w:pPr>
              <w:spacing w:before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8868CD">
              <w:rPr>
                <w:rFonts w:ascii="Arial" w:hAnsi="Arial" w:cs="Arial"/>
                <w:b/>
                <w:sz w:val="22"/>
                <w:szCs w:val="22"/>
                <w:lang w:val="pl-PL"/>
              </w:rPr>
              <w:t>Adres korespondencyjny</w:t>
            </w:r>
          </w:p>
          <w:p w14:paraId="0522D5B4" w14:textId="77777777" w:rsidR="001D0C52" w:rsidRPr="008868CD" w:rsidRDefault="001D0C52" w:rsidP="001D0C52">
            <w:pPr>
              <w:jc w:val="center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8868CD">
              <w:rPr>
                <w:rFonts w:ascii="Arial" w:hAnsi="Arial" w:cs="Arial"/>
                <w:sz w:val="18"/>
                <w:szCs w:val="18"/>
                <w:lang w:val="pl-PL"/>
              </w:rPr>
              <w:t>(jeśli</w:t>
            </w:r>
            <w:r w:rsidR="00F81388" w:rsidRPr="008868CD">
              <w:rPr>
                <w:rFonts w:ascii="Arial" w:hAnsi="Arial" w:cs="Arial"/>
                <w:sz w:val="18"/>
                <w:szCs w:val="18"/>
                <w:lang w:val="pl-PL"/>
              </w:rPr>
              <w:t xml:space="preserve"> jest</w:t>
            </w:r>
            <w:r w:rsidRPr="008868CD">
              <w:rPr>
                <w:rFonts w:ascii="Arial" w:hAnsi="Arial" w:cs="Arial"/>
                <w:sz w:val="18"/>
                <w:szCs w:val="18"/>
                <w:lang w:val="pl-PL"/>
              </w:rPr>
              <w:t xml:space="preserve"> inny niż siedziby)</w:t>
            </w:r>
            <w:r w:rsidR="00882003" w:rsidRPr="008868CD">
              <w:rPr>
                <w:rFonts w:ascii="Arial" w:hAnsi="Arial" w:cs="Arial"/>
                <w:sz w:val="18"/>
                <w:szCs w:val="18"/>
                <w:lang w:val="pl-PL"/>
              </w:rPr>
              <w:t>*</w:t>
            </w:r>
          </w:p>
        </w:tc>
      </w:tr>
      <w:tr w:rsidR="00144904" w:rsidRPr="002A3DD7" w14:paraId="314564CF" w14:textId="77777777" w:rsidTr="00D475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89488B" w14:textId="77777777" w:rsidR="00144904" w:rsidRPr="002A3DD7" w:rsidRDefault="001D0C52" w:rsidP="001D0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DD7">
              <w:rPr>
                <w:rFonts w:ascii="Arial" w:hAnsi="Arial" w:cs="Arial"/>
                <w:sz w:val="20"/>
                <w:szCs w:val="20"/>
              </w:rPr>
              <w:t>Kod i poczta</w:t>
            </w:r>
            <w:r w:rsidR="00C947E1" w:rsidRPr="002A3DD7">
              <w:rPr>
                <w:rFonts w:ascii="Arial" w:hAnsi="Arial" w:cs="Arial"/>
                <w:sz w:val="20"/>
                <w:szCs w:val="20"/>
              </w:rPr>
              <w:t xml:space="preserve"> (*)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14:paraId="21B0AD80" w14:textId="77777777" w:rsidR="00144904" w:rsidRPr="002A3DD7" w:rsidRDefault="00144904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FCD966" w14:textId="77777777" w:rsidR="00144904" w:rsidRPr="002A3DD7" w:rsidRDefault="00144904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2CE5FD" w14:textId="77777777" w:rsidR="00144904" w:rsidRPr="002A3DD7" w:rsidRDefault="001D0C52" w:rsidP="001D0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DD7">
              <w:rPr>
                <w:rFonts w:ascii="Arial" w:hAnsi="Arial" w:cs="Arial"/>
                <w:sz w:val="20"/>
                <w:szCs w:val="20"/>
              </w:rPr>
              <w:t>Kod i poczta</w:t>
            </w:r>
          </w:p>
        </w:tc>
        <w:tc>
          <w:tcPr>
            <w:tcW w:w="3582" w:type="dxa"/>
            <w:gridSpan w:val="2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14:paraId="517FDCC5" w14:textId="77777777" w:rsidR="00144904" w:rsidRPr="002A3DD7" w:rsidRDefault="00144904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5431" w:rsidRPr="002A3DD7" w14:paraId="40A4C3A7" w14:textId="77777777" w:rsidTr="00D475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391A9C" w14:textId="77777777" w:rsidR="00144904" w:rsidRPr="002A3DD7" w:rsidRDefault="001D0C52" w:rsidP="001D0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DD7">
              <w:rPr>
                <w:rFonts w:ascii="Arial" w:hAnsi="Arial" w:cs="Arial"/>
                <w:sz w:val="20"/>
                <w:szCs w:val="20"/>
              </w:rPr>
              <w:t>Ulica, nr</w:t>
            </w:r>
            <w:r w:rsidR="00C947E1" w:rsidRPr="002A3DD7">
              <w:rPr>
                <w:rFonts w:ascii="Arial" w:hAnsi="Arial" w:cs="Arial"/>
                <w:sz w:val="20"/>
                <w:szCs w:val="20"/>
              </w:rPr>
              <w:t xml:space="preserve"> (*)</w:t>
            </w:r>
          </w:p>
        </w:tc>
        <w:tc>
          <w:tcPr>
            <w:tcW w:w="3260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  <w:vAlign w:val="bottom"/>
          </w:tcPr>
          <w:p w14:paraId="7FBEC276" w14:textId="77777777" w:rsidR="00144904" w:rsidRPr="002A3DD7" w:rsidRDefault="00144904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37295E" w14:textId="77777777" w:rsidR="00144904" w:rsidRPr="002A3DD7" w:rsidRDefault="00144904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3AE8C4" w14:textId="77777777" w:rsidR="00144904" w:rsidRPr="002A3DD7" w:rsidRDefault="001D0C52" w:rsidP="001D0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DD7">
              <w:rPr>
                <w:rFonts w:ascii="Arial" w:hAnsi="Arial" w:cs="Arial"/>
                <w:sz w:val="20"/>
                <w:szCs w:val="20"/>
              </w:rPr>
              <w:t>Ulica, nr</w:t>
            </w:r>
          </w:p>
        </w:tc>
        <w:tc>
          <w:tcPr>
            <w:tcW w:w="3582" w:type="dxa"/>
            <w:gridSpan w:val="2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  <w:vAlign w:val="bottom"/>
          </w:tcPr>
          <w:p w14:paraId="66009D70" w14:textId="77777777" w:rsidR="00144904" w:rsidRPr="002A3DD7" w:rsidRDefault="00144904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7E1" w:rsidRPr="002A3DD7" w14:paraId="7B0C15A9" w14:textId="77777777" w:rsidTr="0006543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97"/>
        </w:trPr>
        <w:tc>
          <w:tcPr>
            <w:tcW w:w="10528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F2C213" w14:textId="77777777" w:rsidR="00C947E1" w:rsidRPr="002A3DD7" w:rsidRDefault="00C947E1" w:rsidP="00D57F58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A3DD7">
              <w:rPr>
                <w:rFonts w:ascii="Arial" w:hAnsi="Arial" w:cs="Arial"/>
                <w:b/>
                <w:sz w:val="20"/>
                <w:szCs w:val="20"/>
              </w:rPr>
              <w:t>Kontakt</w:t>
            </w:r>
          </w:p>
        </w:tc>
      </w:tr>
      <w:tr w:rsidR="00C947E1" w:rsidRPr="002A3DD7" w14:paraId="335E45F7" w14:textId="77777777" w:rsidTr="008022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A7EE88" w14:textId="77777777" w:rsidR="00C947E1" w:rsidRPr="002A3DD7" w:rsidRDefault="00C947E1" w:rsidP="001D0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DD7">
              <w:rPr>
                <w:rFonts w:ascii="Arial" w:hAnsi="Arial" w:cs="Arial"/>
                <w:sz w:val="20"/>
                <w:szCs w:val="20"/>
              </w:rPr>
              <w:t>Telefon</w:t>
            </w:r>
            <w:r w:rsidR="00882003">
              <w:rPr>
                <w:rFonts w:ascii="Arial" w:hAnsi="Arial" w:cs="Arial"/>
                <w:sz w:val="20"/>
                <w:szCs w:val="20"/>
              </w:rPr>
              <w:t xml:space="preserve"> (*)</w:t>
            </w:r>
          </w:p>
        </w:tc>
        <w:tc>
          <w:tcPr>
            <w:tcW w:w="3260" w:type="dxa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14:paraId="5A768DE1" w14:textId="77777777" w:rsidR="00C947E1" w:rsidRPr="002A3DD7" w:rsidRDefault="00C947E1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2DCC9B" w14:textId="77777777" w:rsidR="00C947E1" w:rsidRPr="002A3DD7" w:rsidRDefault="00C947E1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0EFDF3" w14:textId="77777777" w:rsidR="00C947E1" w:rsidRPr="002A3DD7" w:rsidRDefault="00C947E1" w:rsidP="001D0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DD7">
              <w:rPr>
                <w:rFonts w:ascii="Arial" w:hAnsi="Arial" w:cs="Arial"/>
                <w:sz w:val="20"/>
                <w:szCs w:val="20"/>
              </w:rPr>
              <w:t>E-mail</w:t>
            </w:r>
            <w:r w:rsidR="00882003">
              <w:rPr>
                <w:rFonts w:ascii="Arial" w:hAnsi="Arial" w:cs="Arial"/>
                <w:sz w:val="20"/>
                <w:szCs w:val="20"/>
              </w:rPr>
              <w:t xml:space="preserve"> (*)</w:t>
            </w:r>
          </w:p>
        </w:tc>
        <w:tc>
          <w:tcPr>
            <w:tcW w:w="3582" w:type="dxa"/>
            <w:gridSpan w:val="2"/>
            <w:tcBorders>
              <w:top w:val="nil"/>
              <w:left w:val="nil"/>
              <w:bottom w:val="dotted" w:sz="8" w:space="0" w:color="auto"/>
              <w:right w:val="nil"/>
            </w:tcBorders>
            <w:vAlign w:val="bottom"/>
          </w:tcPr>
          <w:p w14:paraId="4B310A20" w14:textId="77777777" w:rsidR="00C947E1" w:rsidRPr="002A3DD7" w:rsidRDefault="00C947E1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47E1" w:rsidRPr="002A3DD7" w14:paraId="214CAFC8" w14:textId="77777777" w:rsidTr="0080229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4"/>
        </w:trPr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AEF47D" w14:textId="77777777" w:rsidR="00C947E1" w:rsidRPr="002A3DD7" w:rsidRDefault="00C947E1" w:rsidP="001D0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2A3DD7">
              <w:rPr>
                <w:rFonts w:ascii="Arial" w:hAnsi="Arial" w:cs="Arial"/>
                <w:sz w:val="20"/>
                <w:szCs w:val="20"/>
              </w:rPr>
              <w:t>Strona internet.</w:t>
            </w:r>
          </w:p>
        </w:tc>
        <w:tc>
          <w:tcPr>
            <w:tcW w:w="3260" w:type="dxa"/>
            <w:tcBorders>
              <w:top w:val="dotted" w:sz="8" w:space="0" w:color="auto"/>
              <w:left w:val="nil"/>
              <w:bottom w:val="dotted" w:sz="8" w:space="0" w:color="auto"/>
              <w:right w:val="nil"/>
            </w:tcBorders>
            <w:vAlign w:val="bottom"/>
          </w:tcPr>
          <w:p w14:paraId="4CE63E7E" w14:textId="77777777" w:rsidR="00C947E1" w:rsidRPr="002A3DD7" w:rsidRDefault="00C947E1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F854DF" w14:textId="77777777" w:rsidR="00C947E1" w:rsidRPr="002A3DD7" w:rsidRDefault="00C947E1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DCB478" w14:textId="77777777" w:rsidR="00C947E1" w:rsidRPr="002A3DD7" w:rsidRDefault="00C947E1" w:rsidP="001D0C5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82" w:type="dxa"/>
            <w:gridSpan w:val="2"/>
            <w:tcBorders>
              <w:top w:val="dotted" w:sz="8" w:space="0" w:color="auto"/>
              <w:left w:val="nil"/>
              <w:bottom w:val="nil"/>
              <w:right w:val="nil"/>
            </w:tcBorders>
            <w:vAlign w:val="bottom"/>
          </w:tcPr>
          <w:p w14:paraId="4A04480B" w14:textId="77777777" w:rsidR="00C947E1" w:rsidRPr="002A3DD7" w:rsidRDefault="00C947E1" w:rsidP="00ED162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60040B5" w14:textId="77777777" w:rsidR="00373E6F" w:rsidRPr="002A3DD7" w:rsidRDefault="00373E6F" w:rsidP="00B7627D">
      <w:pPr>
        <w:tabs>
          <w:tab w:val="left" w:pos="3960"/>
        </w:tabs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08"/>
        <w:gridCol w:w="399"/>
        <w:gridCol w:w="400"/>
        <w:gridCol w:w="399"/>
        <w:gridCol w:w="400"/>
        <w:gridCol w:w="399"/>
        <w:gridCol w:w="400"/>
        <w:gridCol w:w="399"/>
        <w:gridCol w:w="400"/>
        <w:gridCol w:w="399"/>
        <w:gridCol w:w="400"/>
        <w:gridCol w:w="1075"/>
        <w:gridCol w:w="340"/>
      </w:tblGrid>
      <w:tr w:rsidR="00373E6F" w:rsidRPr="002A3DD7" w14:paraId="0BD5619D" w14:textId="77777777" w:rsidTr="00AF47CA">
        <w:trPr>
          <w:trHeight w:val="411"/>
        </w:trPr>
        <w:tc>
          <w:tcPr>
            <w:tcW w:w="4608" w:type="dxa"/>
            <w:shd w:val="clear" w:color="auto" w:fill="auto"/>
            <w:vAlign w:val="center"/>
          </w:tcPr>
          <w:p w14:paraId="22BF2A4F" w14:textId="77777777" w:rsidR="00373E6F" w:rsidRPr="002A3DD7" w:rsidRDefault="00373E6F" w:rsidP="00682DAD">
            <w:pPr>
              <w:tabs>
                <w:tab w:val="left" w:pos="3960"/>
              </w:tabs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Numer Krajowego Rejestru Sądowego</w:t>
            </w: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C6E847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C99B85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603234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72DC84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8295D0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BA0894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E80291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B73544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833B36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83415C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07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6F4FD8" w14:textId="77777777" w:rsidR="00373E6F" w:rsidRPr="002A3DD7" w:rsidRDefault="00373E6F" w:rsidP="00682DAD">
            <w:pPr>
              <w:tabs>
                <w:tab w:val="left" w:pos="3960"/>
              </w:tabs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brak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70131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140E68FA" w14:textId="77777777" w:rsidR="00373E6F" w:rsidRPr="00682DAD" w:rsidRDefault="00373E6F">
      <w:pPr>
        <w:tabs>
          <w:tab w:val="left" w:pos="3960"/>
        </w:tabs>
        <w:rPr>
          <w:rFonts w:ascii="Arial" w:hAnsi="Arial" w:cs="Arial"/>
          <w:sz w:val="16"/>
          <w:szCs w:val="16"/>
          <w:lang w:val="pl-P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08"/>
        <w:gridCol w:w="443"/>
        <w:gridCol w:w="444"/>
        <w:gridCol w:w="444"/>
        <w:gridCol w:w="444"/>
        <w:gridCol w:w="444"/>
        <w:gridCol w:w="444"/>
        <w:gridCol w:w="444"/>
        <w:gridCol w:w="444"/>
        <w:gridCol w:w="444"/>
        <w:gridCol w:w="1075"/>
        <w:gridCol w:w="340"/>
      </w:tblGrid>
      <w:tr w:rsidR="00373E6F" w:rsidRPr="002A3DD7" w14:paraId="3D8BAC2F" w14:textId="77777777">
        <w:trPr>
          <w:trHeight w:val="420"/>
        </w:trPr>
        <w:tc>
          <w:tcPr>
            <w:tcW w:w="4608" w:type="dxa"/>
            <w:shd w:val="clear" w:color="auto" w:fill="auto"/>
            <w:vAlign w:val="center"/>
          </w:tcPr>
          <w:p w14:paraId="07DE075B" w14:textId="77777777" w:rsidR="00373E6F" w:rsidRPr="002A3DD7" w:rsidRDefault="00373E6F" w:rsidP="00682DAD">
            <w:pPr>
              <w:tabs>
                <w:tab w:val="left" w:pos="3960"/>
              </w:tabs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Numer identyfikacyjny REGON</w:t>
            </w:r>
          </w:p>
        </w:tc>
        <w:tc>
          <w:tcPr>
            <w:tcW w:w="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CCDAF0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F821D3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366036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15D92D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3959DA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38FD79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60FFC5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410939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0BB5B0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07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45DC95" w14:textId="77777777" w:rsidR="00373E6F" w:rsidRPr="002A3DD7" w:rsidRDefault="00373E6F" w:rsidP="00682DAD">
            <w:pPr>
              <w:tabs>
                <w:tab w:val="left" w:pos="3960"/>
              </w:tabs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brak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C0A16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325957C6" w14:textId="77777777" w:rsidR="00373E6F" w:rsidRPr="00682DAD" w:rsidRDefault="00373E6F">
      <w:pPr>
        <w:tabs>
          <w:tab w:val="left" w:pos="3960"/>
        </w:tabs>
        <w:rPr>
          <w:rFonts w:ascii="Arial" w:hAnsi="Arial" w:cs="Arial"/>
          <w:sz w:val="16"/>
          <w:szCs w:val="16"/>
          <w:lang w:val="pl-P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08"/>
        <w:gridCol w:w="399"/>
        <w:gridCol w:w="400"/>
        <w:gridCol w:w="399"/>
        <w:gridCol w:w="400"/>
        <w:gridCol w:w="399"/>
        <w:gridCol w:w="400"/>
        <w:gridCol w:w="399"/>
        <w:gridCol w:w="400"/>
        <w:gridCol w:w="399"/>
        <w:gridCol w:w="400"/>
        <w:gridCol w:w="1075"/>
        <w:gridCol w:w="340"/>
      </w:tblGrid>
      <w:tr w:rsidR="00373E6F" w:rsidRPr="002A3DD7" w14:paraId="7DED4660" w14:textId="77777777">
        <w:trPr>
          <w:trHeight w:val="420"/>
        </w:trPr>
        <w:tc>
          <w:tcPr>
            <w:tcW w:w="4608" w:type="dxa"/>
            <w:shd w:val="clear" w:color="auto" w:fill="auto"/>
            <w:vAlign w:val="center"/>
          </w:tcPr>
          <w:p w14:paraId="28891276" w14:textId="77777777" w:rsidR="00373E6F" w:rsidRPr="002A3DD7" w:rsidRDefault="00373E6F" w:rsidP="00682DAD">
            <w:pPr>
              <w:tabs>
                <w:tab w:val="left" w:pos="3960"/>
              </w:tabs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Numer Identyfikacji Podatkowej</w:t>
            </w: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95EFF1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2B76E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E3F0B9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96A320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FCEC1F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FB57E0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66F474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BCFC4E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28010C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BCF27E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07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AF8A0A" w14:textId="77777777" w:rsidR="00373E6F" w:rsidRPr="002A3DD7" w:rsidRDefault="00373E6F" w:rsidP="00682DAD">
            <w:pPr>
              <w:tabs>
                <w:tab w:val="left" w:pos="3960"/>
              </w:tabs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brak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F794D" w14:textId="77777777" w:rsidR="00373E6F" w:rsidRPr="002A3DD7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12B1D50D" w14:textId="77777777" w:rsidR="00373E6F" w:rsidRPr="00682DAD" w:rsidRDefault="00373E6F">
      <w:pPr>
        <w:tabs>
          <w:tab w:val="left" w:pos="3960"/>
        </w:tabs>
        <w:rPr>
          <w:rFonts w:ascii="Arial" w:hAnsi="Arial" w:cs="Arial"/>
          <w:sz w:val="16"/>
          <w:szCs w:val="16"/>
          <w:lang w:val="pl-P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08"/>
        <w:gridCol w:w="3995"/>
        <w:gridCol w:w="1075"/>
        <w:gridCol w:w="340"/>
      </w:tblGrid>
      <w:tr w:rsidR="00373E6F" w:rsidRPr="002A3DD7" w14:paraId="6E491A10" w14:textId="77777777" w:rsidTr="00682DAD">
        <w:trPr>
          <w:trHeight w:val="397"/>
        </w:trPr>
        <w:tc>
          <w:tcPr>
            <w:tcW w:w="4608" w:type="dxa"/>
            <w:shd w:val="clear" w:color="auto" w:fill="auto"/>
            <w:vAlign w:val="center"/>
          </w:tcPr>
          <w:p w14:paraId="4B471715" w14:textId="77777777" w:rsidR="00373E6F" w:rsidRPr="002A3DD7" w:rsidRDefault="00373E6F" w:rsidP="00682DAD">
            <w:pPr>
              <w:tabs>
                <w:tab w:val="left" w:pos="3960"/>
              </w:tabs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Numer rachunku bankowego</w:t>
            </w:r>
          </w:p>
        </w:tc>
        <w:tc>
          <w:tcPr>
            <w:tcW w:w="3995" w:type="dxa"/>
            <w:shd w:val="clear" w:color="auto" w:fill="auto"/>
            <w:vAlign w:val="center"/>
          </w:tcPr>
          <w:p w14:paraId="014D65C9" w14:textId="77777777" w:rsidR="00373E6F" w:rsidRPr="002A3DD7" w:rsidRDefault="00685C33" w:rsidP="00682DAD">
            <w:pPr>
              <w:tabs>
                <w:tab w:val="left" w:pos="3960"/>
              </w:tabs>
              <w:snapToGrid w:val="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-------------------------------------------------------</w:t>
            </w:r>
          </w:p>
        </w:tc>
        <w:tc>
          <w:tcPr>
            <w:tcW w:w="1075" w:type="dxa"/>
            <w:shd w:val="clear" w:color="auto" w:fill="auto"/>
            <w:vAlign w:val="center"/>
          </w:tcPr>
          <w:p w14:paraId="11468BBE" w14:textId="77777777" w:rsidR="00373E6F" w:rsidRPr="002A3DD7" w:rsidRDefault="00373E6F" w:rsidP="00682DAD">
            <w:pPr>
              <w:tabs>
                <w:tab w:val="left" w:pos="3960"/>
              </w:tabs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brak</w:t>
            </w:r>
          </w:p>
        </w:tc>
        <w:tc>
          <w:tcPr>
            <w:tcW w:w="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BA295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0579B793" w14:textId="77777777" w:rsidR="00373E6F" w:rsidRPr="00682DAD" w:rsidRDefault="00373E6F">
      <w:pPr>
        <w:tabs>
          <w:tab w:val="left" w:pos="3960"/>
        </w:tabs>
        <w:rPr>
          <w:rFonts w:ascii="Arial" w:hAnsi="Arial" w:cs="Arial"/>
          <w:sz w:val="16"/>
          <w:szCs w:val="16"/>
          <w:lang w:val="pl-PL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84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4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95"/>
      </w:tblGrid>
      <w:tr w:rsidR="00373E6F" w:rsidRPr="00682DAD" w14:paraId="5BEA6E1E" w14:textId="77777777" w:rsidTr="00682DAD">
        <w:trPr>
          <w:trHeight w:val="397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843B46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E2C119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16BFAA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C39F98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CE64F5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03E393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3E2658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51AA54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002BDF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9FF9EA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437DD1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3EA5C7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6A7784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77F3F3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D66CEB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1D63B1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863B90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A80158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485486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DF846D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E82B3B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CF43E9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6D1471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B601DF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72CB83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F6320A" w14:textId="77777777" w:rsidR="00373E6F" w:rsidRPr="00682DAD" w:rsidRDefault="00373E6F" w:rsidP="00682DAD">
            <w:pPr>
              <w:tabs>
                <w:tab w:val="left" w:pos="396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4B8F4F7D" w14:textId="77777777" w:rsidR="00373E6F" w:rsidRPr="00EA3F71" w:rsidRDefault="00373E6F" w:rsidP="00EA3F71">
      <w:pPr>
        <w:tabs>
          <w:tab w:val="left" w:pos="3960"/>
        </w:tabs>
        <w:spacing w:before="120"/>
        <w:rPr>
          <w:rFonts w:ascii="Arial" w:hAnsi="Arial" w:cs="Arial"/>
          <w:sz w:val="28"/>
          <w:szCs w:val="28"/>
          <w:lang w:val="pl-PL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685C33" w:rsidRPr="002A3DD7" w14:paraId="353E0B2D" w14:textId="77777777" w:rsidTr="00A432A1">
        <w:tc>
          <w:tcPr>
            <w:tcW w:w="10528" w:type="dxa"/>
            <w:vAlign w:val="bottom"/>
          </w:tcPr>
          <w:p w14:paraId="53E9390A" w14:textId="77777777" w:rsidR="00685C33" w:rsidRPr="002A3DD7" w:rsidRDefault="00685C33" w:rsidP="00685C33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 w:rsidRPr="002A3DD7">
              <w:rPr>
                <w:rFonts w:ascii="Arial" w:hAnsi="Arial" w:cs="Arial"/>
                <w:sz w:val="28"/>
                <w:szCs w:val="28"/>
                <w:lang w:val="pl-PL"/>
              </w:rPr>
              <w:t>II. CHARAKTERYSTYKA OSP</w:t>
            </w:r>
          </w:p>
        </w:tc>
      </w:tr>
    </w:tbl>
    <w:p w14:paraId="283F8F52" w14:textId="77777777" w:rsidR="00373E6F" w:rsidRPr="00EA3F71" w:rsidRDefault="00373E6F" w:rsidP="00685C33">
      <w:pPr>
        <w:tabs>
          <w:tab w:val="left" w:pos="360"/>
        </w:tabs>
        <w:spacing w:line="360" w:lineRule="auto"/>
        <w:rPr>
          <w:rFonts w:ascii="Arial" w:hAnsi="Arial" w:cs="Arial"/>
          <w:sz w:val="16"/>
          <w:szCs w:val="16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0"/>
        <w:gridCol w:w="851"/>
        <w:gridCol w:w="2977"/>
        <w:gridCol w:w="855"/>
        <w:gridCol w:w="2121"/>
        <w:gridCol w:w="894"/>
      </w:tblGrid>
      <w:tr w:rsidR="008F2808" w:rsidRPr="002A3DD7" w14:paraId="63892194" w14:textId="77777777" w:rsidTr="004A19D8">
        <w:tc>
          <w:tcPr>
            <w:tcW w:w="2830" w:type="dxa"/>
            <w:vAlign w:val="center"/>
          </w:tcPr>
          <w:p w14:paraId="296A0BB1" w14:textId="77777777" w:rsidR="008F2808" w:rsidRPr="002A3DD7" w:rsidRDefault="008F2808" w:rsidP="00386866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Włączona do KSRG</w:t>
            </w:r>
          </w:p>
        </w:tc>
        <w:tc>
          <w:tcPr>
            <w:tcW w:w="851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8F2808" w:rsidRPr="002A3DD7" w14:paraId="4FCBCA3F" w14:textId="77777777" w:rsidTr="00A432A1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44F430A" w14:textId="77777777" w:rsidR="008F2808" w:rsidRPr="002A3DD7" w:rsidRDefault="008F2808" w:rsidP="008E3463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81AB724" w14:textId="77777777" w:rsidR="008F2808" w:rsidRPr="002A3DD7" w:rsidRDefault="008F2808" w:rsidP="008E3463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977" w:type="dxa"/>
            <w:vAlign w:val="center"/>
          </w:tcPr>
          <w:p w14:paraId="13F0BB45" w14:textId="77777777" w:rsidR="008F2808" w:rsidRPr="008868CD" w:rsidRDefault="00846830" w:rsidP="00386866">
            <w:pPr>
              <w:tabs>
                <w:tab w:val="left" w:pos="360"/>
              </w:tabs>
              <w:jc w:val="right"/>
              <w:rPr>
                <w:rFonts w:ascii="Arial" w:hAnsi="Arial" w:cs="Arial"/>
                <w:vertAlign w:val="superscript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Powołano Jednostkę Operacyjno-Techniczną JOT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0"/>
            </w:tblGrid>
            <w:tr w:rsidR="008F2808" w:rsidRPr="008868CD" w14:paraId="4561776B" w14:textId="77777777" w:rsidTr="00A432A1">
              <w:tc>
                <w:tcPr>
                  <w:tcW w:w="37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54CFBB8" w14:textId="77777777" w:rsidR="008F2808" w:rsidRPr="002A3DD7" w:rsidRDefault="008F2808" w:rsidP="008E3463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72F18D7" w14:textId="77777777" w:rsidR="008F2808" w:rsidRPr="002A3DD7" w:rsidRDefault="008F2808" w:rsidP="008E3463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121" w:type="dxa"/>
            <w:vAlign w:val="center"/>
          </w:tcPr>
          <w:p w14:paraId="74D8C931" w14:textId="77777777" w:rsidR="008F2808" w:rsidRPr="00682DAD" w:rsidRDefault="00846830" w:rsidP="008E3463">
            <w:pPr>
              <w:tabs>
                <w:tab w:val="left" w:pos="360"/>
              </w:tabs>
              <w:jc w:val="right"/>
              <w:rPr>
                <w:rFonts w:ascii="Arial" w:hAnsi="Arial" w:cs="Arial"/>
                <w:vertAlign w:val="superscript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Kategoria JOT</w:t>
            </w:r>
            <w:r w:rsidR="00DA5EA9">
              <w:rPr>
                <w:rFonts w:ascii="Arial" w:hAnsi="Arial" w:cs="Arial"/>
                <w:sz w:val="20"/>
                <w:szCs w:val="20"/>
                <w:vertAlign w:val="superscript"/>
                <w:lang w:val="pl-PL"/>
              </w:rPr>
              <w:t xml:space="preserve"> 4</w:t>
            </w:r>
          </w:p>
        </w:tc>
        <w:tc>
          <w:tcPr>
            <w:tcW w:w="894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8F2808" w:rsidRPr="002A3DD7" w14:paraId="37F0A2FA" w14:textId="77777777" w:rsidTr="00A432A1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BAB5BE1" w14:textId="77777777" w:rsidR="008F2808" w:rsidRPr="002A3DD7" w:rsidRDefault="008F2808" w:rsidP="008F2808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5A91B4D" w14:textId="77777777" w:rsidR="008F2808" w:rsidRPr="002A3DD7" w:rsidRDefault="008F2808" w:rsidP="008F2808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1EDA04FB" w14:textId="77777777" w:rsidR="00024797" w:rsidRPr="008868CD" w:rsidRDefault="00373E6F" w:rsidP="001A5AFA">
      <w:pPr>
        <w:tabs>
          <w:tab w:val="left" w:pos="360"/>
        </w:tabs>
        <w:spacing w:before="120" w:after="60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8868CD">
        <w:rPr>
          <w:rFonts w:ascii="Arial" w:hAnsi="Arial" w:cs="Arial"/>
          <w:b/>
          <w:sz w:val="22"/>
          <w:szCs w:val="22"/>
          <w:lang w:val="pl-PL"/>
        </w:rPr>
        <w:t>Wyposażenie i wyszkolenie w OSP umożliwia podjęcie działań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3969"/>
        <w:gridCol w:w="1276"/>
        <w:gridCol w:w="4536"/>
        <w:gridCol w:w="709"/>
      </w:tblGrid>
      <w:tr w:rsidR="00024797" w:rsidRPr="002A3DD7" w14:paraId="6B0F6E84" w14:textId="77777777" w:rsidTr="00D57F58">
        <w:tc>
          <w:tcPr>
            <w:tcW w:w="3969" w:type="dxa"/>
            <w:vAlign w:val="center"/>
          </w:tcPr>
          <w:p w14:paraId="2CFDDF56" w14:textId="77777777" w:rsidR="00024797" w:rsidRPr="008868CD" w:rsidRDefault="00024797" w:rsidP="008E3463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ratowniczo-gaśniczych w czasie pożarów</w:t>
            </w:r>
          </w:p>
        </w:tc>
        <w:tc>
          <w:tcPr>
            <w:tcW w:w="127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51"/>
            </w:tblGrid>
            <w:tr w:rsidR="00024797" w:rsidRPr="008868CD" w14:paraId="6446FBA4" w14:textId="77777777" w:rsidTr="00A432A1"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26DAB07" w14:textId="77777777" w:rsidR="00024797" w:rsidRPr="002A3DD7" w:rsidRDefault="00024797" w:rsidP="008E346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230A317" w14:textId="77777777" w:rsidR="00024797" w:rsidRPr="002A3DD7" w:rsidRDefault="00024797" w:rsidP="008E3463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6EED5B08" w14:textId="77777777" w:rsidR="00024797" w:rsidRPr="002A3DD7" w:rsidRDefault="00024797" w:rsidP="002A3DD7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ratownictwa technicznego i drogowego</w:t>
            </w:r>
          </w:p>
        </w:tc>
        <w:tc>
          <w:tcPr>
            <w:tcW w:w="709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51"/>
            </w:tblGrid>
            <w:tr w:rsidR="00024797" w:rsidRPr="002A3DD7" w14:paraId="410CC3E3" w14:textId="77777777" w:rsidTr="00024797"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2CA2C28" w14:textId="77777777" w:rsidR="00024797" w:rsidRPr="002A3DD7" w:rsidRDefault="00024797" w:rsidP="0002479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1C3AEA3" w14:textId="77777777" w:rsidR="00024797" w:rsidRPr="002A3DD7" w:rsidRDefault="00024797" w:rsidP="0002479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024797" w:rsidRPr="002A3DD7" w14:paraId="4277C048" w14:textId="77777777" w:rsidTr="00D57F58">
        <w:tc>
          <w:tcPr>
            <w:tcW w:w="3969" w:type="dxa"/>
            <w:vAlign w:val="center"/>
          </w:tcPr>
          <w:p w14:paraId="4A0FACD9" w14:textId="77777777" w:rsidR="00024797" w:rsidRPr="00FD2620" w:rsidRDefault="00024797" w:rsidP="008E3463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vertAlign w:val="superscript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ratownictwa powodziowego i nawodnego</w:t>
            </w:r>
          </w:p>
        </w:tc>
        <w:tc>
          <w:tcPr>
            <w:tcW w:w="127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51"/>
            </w:tblGrid>
            <w:tr w:rsidR="00024797" w:rsidRPr="002A3DD7" w14:paraId="41E2D589" w14:textId="77777777" w:rsidTr="00A432A1"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666D414" w14:textId="77777777" w:rsidR="00024797" w:rsidRPr="002A3DD7" w:rsidRDefault="00024797" w:rsidP="008E346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626D38B" w14:textId="77777777" w:rsidR="00024797" w:rsidRPr="002A3DD7" w:rsidRDefault="00024797" w:rsidP="008E3463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0A8E4F1F" w14:textId="77777777" w:rsidR="00024797" w:rsidRPr="002A3DD7" w:rsidRDefault="00024797" w:rsidP="002A3DD7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ratownictwa chemicznego i ekologicznego</w:t>
            </w:r>
          </w:p>
        </w:tc>
        <w:tc>
          <w:tcPr>
            <w:tcW w:w="709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51"/>
            </w:tblGrid>
            <w:tr w:rsidR="00024797" w:rsidRPr="002A3DD7" w14:paraId="4CEBB679" w14:textId="77777777" w:rsidTr="00024797"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07E00A7" w14:textId="77777777" w:rsidR="00024797" w:rsidRPr="002A3DD7" w:rsidRDefault="00024797" w:rsidP="0002479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9C41574" w14:textId="77777777" w:rsidR="00024797" w:rsidRPr="002A3DD7" w:rsidRDefault="00024797" w:rsidP="0002479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024797" w:rsidRPr="002A3DD7" w14:paraId="460C5927" w14:textId="77777777" w:rsidTr="00D57F58">
        <w:tc>
          <w:tcPr>
            <w:tcW w:w="3969" w:type="dxa"/>
            <w:vAlign w:val="center"/>
          </w:tcPr>
          <w:p w14:paraId="07186C64" w14:textId="77777777" w:rsidR="00024797" w:rsidRPr="002A3DD7" w:rsidRDefault="00024797" w:rsidP="008E3463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ratownictwa medycznego</w:t>
            </w:r>
          </w:p>
        </w:tc>
        <w:tc>
          <w:tcPr>
            <w:tcW w:w="127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51"/>
            </w:tblGrid>
            <w:tr w:rsidR="00024797" w:rsidRPr="002A3DD7" w14:paraId="3EDDA6D8" w14:textId="77777777" w:rsidTr="00A432A1"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F02F0D3" w14:textId="77777777" w:rsidR="00024797" w:rsidRPr="002A3DD7" w:rsidRDefault="00024797" w:rsidP="008E346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8567E4A" w14:textId="77777777" w:rsidR="00024797" w:rsidRPr="002A3DD7" w:rsidRDefault="00024797" w:rsidP="008E3463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0937C436" w14:textId="77777777" w:rsidR="00024797" w:rsidRPr="002A3DD7" w:rsidRDefault="00024797" w:rsidP="002A3DD7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ratownictwa wysokościowego</w:t>
            </w:r>
          </w:p>
        </w:tc>
        <w:tc>
          <w:tcPr>
            <w:tcW w:w="709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51"/>
            </w:tblGrid>
            <w:tr w:rsidR="00024797" w:rsidRPr="002A3DD7" w14:paraId="2F030D73" w14:textId="77777777" w:rsidTr="00024797"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B6F119A" w14:textId="77777777" w:rsidR="00024797" w:rsidRPr="002A3DD7" w:rsidRDefault="00024797" w:rsidP="0002479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327B9B7" w14:textId="77777777" w:rsidR="00024797" w:rsidRPr="002A3DD7" w:rsidRDefault="00024797" w:rsidP="0002479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024797" w:rsidRPr="002A3DD7" w14:paraId="77F102ED" w14:textId="77777777" w:rsidTr="00D57F58">
        <w:tc>
          <w:tcPr>
            <w:tcW w:w="3969" w:type="dxa"/>
            <w:vAlign w:val="center"/>
          </w:tcPr>
          <w:p w14:paraId="62C5056F" w14:textId="77777777" w:rsidR="00024797" w:rsidRPr="00FD2620" w:rsidRDefault="00024797" w:rsidP="005223D6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vertAlign w:val="superscript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ratownictwa wodnego</w:t>
            </w:r>
          </w:p>
        </w:tc>
        <w:tc>
          <w:tcPr>
            <w:tcW w:w="127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51"/>
            </w:tblGrid>
            <w:tr w:rsidR="00024797" w:rsidRPr="002A3DD7" w14:paraId="116AD7BE" w14:textId="77777777" w:rsidTr="00A432A1"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B6E4C1D" w14:textId="77777777" w:rsidR="00024797" w:rsidRPr="002A3DD7" w:rsidRDefault="00024797" w:rsidP="008E346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AE35A61" w14:textId="77777777" w:rsidR="00024797" w:rsidRPr="002A3DD7" w:rsidRDefault="00024797" w:rsidP="008E3463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4536" w:type="dxa"/>
            <w:shd w:val="clear" w:color="auto" w:fill="auto"/>
            <w:vAlign w:val="center"/>
          </w:tcPr>
          <w:p w14:paraId="0F0F2A96" w14:textId="77777777" w:rsidR="00024797" w:rsidRPr="00F365ED" w:rsidRDefault="00024797" w:rsidP="005223D6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vertAlign w:val="superscript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poszukiwawczo-ratowniczych</w:t>
            </w:r>
          </w:p>
        </w:tc>
        <w:tc>
          <w:tcPr>
            <w:tcW w:w="709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51"/>
            </w:tblGrid>
            <w:tr w:rsidR="00024797" w:rsidRPr="002A3DD7" w14:paraId="0A189433" w14:textId="77777777" w:rsidTr="00024797"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3E16CD2" w14:textId="77777777" w:rsidR="00024797" w:rsidRPr="002A3DD7" w:rsidRDefault="00024797" w:rsidP="0002479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BFA2F2F" w14:textId="77777777" w:rsidR="00024797" w:rsidRPr="002A3DD7" w:rsidRDefault="00024797" w:rsidP="0002479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2A3DD7" w:rsidRPr="002A3DD7" w14:paraId="380521EE" w14:textId="77777777" w:rsidTr="00D57F58">
        <w:tc>
          <w:tcPr>
            <w:tcW w:w="3969" w:type="dxa"/>
            <w:vAlign w:val="center"/>
          </w:tcPr>
          <w:p w14:paraId="740A2AD1" w14:textId="77777777" w:rsidR="002A3DD7" w:rsidRPr="002A3DD7" w:rsidRDefault="002A3DD7" w:rsidP="00D57F58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inne</w:t>
            </w:r>
          </w:p>
        </w:tc>
        <w:tc>
          <w:tcPr>
            <w:tcW w:w="1276" w:type="dxa"/>
            <w:vAlign w:val="bottom"/>
          </w:tcPr>
          <w:tbl>
            <w:tblPr>
              <w:tblpPr w:leftFromText="141" w:rightFromText="141" w:vertAnchor="text" w:tblpY="61"/>
              <w:tblOverlap w:val="never"/>
              <w:tblW w:w="0" w:type="auto"/>
              <w:tblLook w:val="0000" w:firstRow="0" w:lastRow="0" w:firstColumn="0" w:lastColumn="0" w:noHBand="0" w:noVBand="0"/>
            </w:tblPr>
            <w:tblGrid>
              <w:gridCol w:w="351"/>
            </w:tblGrid>
            <w:tr w:rsidR="002A3DD7" w:rsidRPr="002A3DD7" w14:paraId="7ED0A4B3" w14:textId="77777777" w:rsidTr="00D57F58">
              <w:tc>
                <w:tcPr>
                  <w:tcW w:w="3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5198358" w14:textId="77777777" w:rsidR="002A3DD7" w:rsidRPr="002A3DD7" w:rsidRDefault="002A3DD7" w:rsidP="00D57F58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54B7026" w14:textId="77777777" w:rsidR="002A3DD7" w:rsidRPr="002A3DD7" w:rsidRDefault="008E3463" w:rsidP="00D57F58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jakie:</w:t>
            </w:r>
          </w:p>
        </w:tc>
        <w:tc>
          <w:tcPr>
            <w:tcW w:w="5245" w:type="dxa"/>
            <w:gridSpan w:val="2"/>
            <w:tcBorders>
              <w:bottom w:val="dotted" w:sz="8" w:space="0" w:color="auto"/>
            </w:tcBorders>
            <w:shd w:val="clear" w:color="auto" w:fill="auto"/>
            <w:vAlign w:val="center"/>
          </w:tcPr>
          <w:p w14:paraId="5A1A24DD" w14:textId="77777777" w:rsidR="002A3DD7" w:rsidRPr="002A3DD7" w:rsidRDefault="002A3DD7" w:rsidP="002A3DD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37F373AA" w14:textId="77777777" w:rsidR="00373E6F" w:rsidRPr="00AC6F73" w:rsidRDefault="00373E6F">
      <w:pPr>
        <w:tabs>
          <w:tab w:val="left" w:pos="900"/>
        </w:tabs>
        <w:spacing w:line="360" w:lineRule="auto"/>
        <w:rPr>
          <w:rFonts w:ascii="Arial" w:hAnsi="Arial" w:cs="Arial"/>
          <w:sz w:val="16"/>
          <w:szCs w:val="16"/>
          <w:lang w:val="pl-PL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962"/>
        <w:gridCol w:w="709"/>
        <w:gridCol w:w="992"/>
        <w:gridCol w:w="567"/>
        <w:gridCol w:w="567"/>
      </w:tblGrid>
      <w:tr w:rsidR="00373E6F" w:rsidRPr="002A3DD7" w14:paraId="23D9BEBF" w14:textId="77777777" w:rsidTr="005D37C2">
        <w:trPr>
          <w:trHeight w:val="325"/>
          <w:jc w:val="center"/>
        </w:trPr>
        <w:tc>
          <w:tcPr>
            <w:tcW w:w="4962" w:type="dxa"/>
            <w:shd w:val="clear" w:color="auto" w:fill="auto"/>
          </w:tcPr>
          <w:p w14:paraId="11A9102F" w14:textId="77777777" w:rsidR="00373E6F" w:rsidRPr="008868CD" w:rsidRDefault="00373E6F" w:rsidP="001A5AFA">
            <w:pPr>
              <w:tabs>
                <w:tab w:val="left" w:pos="900"/>
              </w:tabs>
              <w:spacing w:before="120" w:after="120"/>
              <w:rPr>
                <w:rFonts w:ascii="Arial" w:hAnsi="Arial" w:cs="Arial"/>
                <w:b/>
                <w:lang w:val="pl-PL"/>
              </w:rPr>
            </w:pPr>
            <w:r w:rsidRPr="005D37C2">
              <w:rPr>
                <w:rFonts w:ascii="Arial" w:hAnsi="Arial" w:cs="Arial"/>
                <w:b/>
                <w:sz w:val="22"/>
                <w:szCs w:val="20"/>
                <w:lang w:val="pl-PL"/>
              </w:rPr>
              <w:t>Czy OSP prowadzi działalność gospodarczą?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DEA33C" w14:textId="77777777" w:rsidR="00373E6F" w:rsidRPr="002A3DD7" w:rsidRDefault="00373E6F" w:rsidP="00203C94">
            <w:pPr>
              <w:tabs>
                <w:tab w:val="left" w:pos="900"/>
              </w:tabs>
              <w:spacing w:before="60" w:after="6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992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79"/>
            </w:tblGrid>
            <w:tr w:rsidR="00373E6F" w:rsidRPr="002A3DD7" w14:paraId="18EDBC68" w14:textId="77777777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128E534" w14:textId="77777777" w:rsidR="00373E6F" w:rsidRPr="002A3DD7" w:rsidRDefault="00373E6F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361A451" w14:textId="77777777" w:rsidR="00373E6F" w:rsidRPr="002A3DD7" w:rsidRDefault="00373E6F">
            <w:pPr>
              <w:tabs>
                <w:tab w:val="left" w:pos="90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3E9A829" w14:textId="77777777" w:rsidR="00373E6F" w:rsidRPr="002A3DD7" w:rsidRDefault="00373E6F" w:rsidP="00203C94">
            <w:pPr>
              <w:tabs>
                <w:tab w:val="left" w:pos="900"/>
              </w:tabs>
              <w:spacing w:before="60" w:after="6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NIE</w:t>
            </w:r>
          </w:p>
        </w:tc>
        <w:tc>
          <w:tcPr>
            <w:tcW w:w="567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79"/>
            </w:tblGrid>
            <w:tr w:rsidR="00373E6F" w:rsidRPr="002A3DD7" w14:paraId="273E7CAB" w14:textId="77777777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5E4D7FB" w14:textId="77777777" w:rsidR="00373E6F" w:rsidRPr="002A3DD7" w:rsidRDefault="00373E6F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34186B6" w14:textId="77777777" w:rsidR="00373E6F" w:rsidRPr="002A3DD7" w:rsidRDefault="00373E6F">
            <w:pPr>
              <w:tabs>
                <w:tab w:val="left" w:pos="90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73777BED" w14:textId="77777777" w:rsidR="00373E6F" w:rsidRPr="005D7F62" w:rsidRDefault="00373E6F" w:rsidP="007D43F8">
      <w:pPr>
        <w:tabs>
          <w:tab w:val="left" w:pos="900"/>
        </w:tabs>
        <w:spacing w:line="360" w:lineRule="auto"/>
        <w:rPr>
          <w:rFonts w:ascii="Arial" w:hAnsi="Arial" w:cs="Arial"/>
          <w:sz w:val="20"/>
          <w:szCs w:val="28"/>
          <w:lang w:val="pl-PL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203C94" w:rsidRPr="002A3DD7" w14:paraId="51C1105F" w14:textId="77777777" w:rsidTr="00A432A1">
        <w:tc>
          <w:tcPr>
            <w:tcW w:w="10528" w:type="dxa"/>
            <w:vAlign w:val="bottom"/>
          </w:tcPr>
          <w:p w14:paraId="49DA2B6F" w14:textId="77777777" w:rsidR="00203C94" w:rsidRPr="002A3DD7" w:rsidRDefault="00203C94" w:rsidP="00203C94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ascii="Arial" w:hAnsi="Arial" w:cs="Arial"/>
                <w:sz w:val="28"/>
                <w:szCs w:val="28"/>
                <w:lang w:val="pl-PL"/>
              </w:rPr>
              <w:t>II</w:t>
            </w:r>
            <w:r w:rsidRPr="002A3DD7">
              <w:rPr>
                <w:rFonts w:ascii="Arial" w:hAnsi="Arial" w:cs="Arial"/>
                <w:sz w:val="28"/>
                <w:szCs w:val="28"/>
                <w:lang w:val="pl-PL"/>
              </w:rPr>
              <w:t xml:space="preserve">I. </w:t>
            </w:r>
            <w:r>
              <w:rPr>
                <w:rFonts w:ascii="Arial" w:hAnsi="Arial" w:cs="Arial"/>
                <w:sz w:val="28"/>
                <w:szCs w:val="28"/>
                <w:lang w:val="pl-PL"/>
              </w:rPr>
              <w:t>CZŁONKOWIE OSP OGÓŁEM</w:t>
            </w:r>
          </w:p>
        </w:tc>
      </w:tr>
    </w:tbl>
    <w:p w14:paraId="769DFE8D" w14:textId="77777777" w:rsidR="00373E6F" w:rsidRDefault="00373E6F" w:rsidP="001A5AFA">
      <w:pPr>
        <w:tabs>
          <w:tab w:val="left" w:pos="360"/>
        </w:tabs>
        <w:spacing w:before="120" w:after="60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771B15">
        <w:rPr>
          <w:rFonts w:ascii="Arial" w:hAnsi="Arial" w:cs="Arial"/>
          <w:b/>
          <w:sz w:val="22"/>
          <w:szCs w:val="22"/>
          <w:lang w:val="pl-PL"/>
        </w:rPr>
        <w:t>Członkowie zwyczajni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1275"/>
        <w:gridCol w:w="1276"/>
        <w:gridCol w:w="1418"/>
      </w:tblGrid>
      <w:tr w:rsidR="00386866" w14:paraId="6A33094E" w14:textId="77777777" w:rsidTr="00020917">
        <w:trPr>
          <w:jc w:val="center"/>
        </w:trPr>
        <w:tc>
          <w:tcPr>
            <w:tcW w:w="4395" w:type="dxa"/>
            <w:vAlign w:val="center"/>
          </w:tcPr>
          <w:p w14:paraId="263B5299" w14:textId="77777777" w:rsidR="00386866" w:rsidRPr="002A3DD7" w:rsidRDefault="00386866" w:rsidP="00CF5295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5" w:type="dxa"/>
            <w:vAlign w:val="center"/>
          </w:tcPr>
          <w:p w14:paraId="4CDC764C" w14:textId="77777777" w:rsidR="00386866" w:rsidRPr="002A3DD7" w:rsidRDefault="00386866" w:rsidP="00771B15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Mężczyźni</w:t>
            </w:r>
          </w:p>
        </w:tc>
        <w:tc>
          <w:tcPr>
            <w:tcW w:w="1276" w:type="dxa"/>
            <w:vAlign w:val="center"/>
          </w:tcPr>
          <w:p w14:paraId="40B31CB9" w14:textId="77777777" w:rsidR="00386866" w:rsidRPr="002A3DD7" w:rsidRDefault="00386866" w:rsidP="00771B15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Kobiety</w:t>
            </w:r>
          </w:p>
        </w:tc>
        <w:tc>
          <w:tcPr>
            <w:tcW w:w="1418" w:type="dxa"/>
            <w:vAlign w:val="center"/>
          </w:tcPr>
          <w:p w14:paraId="3261BA40" w14:textId="77777777" w:rsidR="00386866" w:rsidRPr="002A3DD7" w:rsidRDefault="00386866" w:rsidP="00771B15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Razem</w:t>
            </w:r>
          </w:p>
        </w:tc>
      </w:tr>
      <w:tr w:rsidR="00386866" w14:paraId="53E12851" w14:textId="77777777" w:rsidTr="00020917">
        <w:trPr>
          <w:jc w:val="center"/>
        </w:trPr>
        <w:tc>
          <w:tcPr>
            <w:tcW w:w="4395" w:type="dxa"/>
            <w:vAlign w:val="center"/>
          </w:tcPr>
          <w:p w14:paraId="42F8F04B" w14:textId="77777777" w:rsidR="00386866" w:rsidRPr="00386866" w:rsidRDefault="00386866" w:rsidP="00CF5295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386866">
              <w:rPr>
                <w:rFonts w:ascii="Arial" w:hAnsi="Arial" w:cs="Arial"/>
                <w:sz w:val="20"/>
                <w:szCs w:val="22"/>
                <w:lang w:val="pl-PL"/>
              </w:rPr>
              <w:t>Ogółem</w:t>
            </w:r>
          </w:p>
        </w:tc>
        <w:tc>
          <w:tcPr>
            <w:tcW w:w="127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14:paraId="754943E0" w14:textId="77777777" w:rsidTr="00A432A1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32749DB" w14:textId="77777777" w:rsidR="00386866" w:rsidRPr="002A3DD7" w:rsidRDefault="00386866" w:rsidP="00771B1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6BDE91B" w14:textId="77777777"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27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14:paraId="5404120D" w14:textId="77777777" w:rsidTr="00A432A1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EA466AF" w14:textId="77777777" w:rsidR="00386866" w:rsidRPr="002A3DD7" w:rsidRDefault="00386866" w:rsidP="00771B1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B356BB1" w14:textId="77777777"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14:paraId="129E791B" w14:textId="77777777" w:rsidTr="00A432A1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B713F85" w14:textId="77777777" w:rsidR="00386866" w:rsidRPr="002A3DD7" w:rsidRDefault="00386866" w:rsidP="00771B1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498C597" w14:textId="77777777"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386866" w14:paraId="7AE45711" w14:textId="77777777" w:rsidTr="00020917">
        <w:trPr>
          <w:jc w:val="center"/>
        </w:trPr>
        <w:tc>
          <w:tcPr>
            <w:tcW w:w="4395" w:type="dxa"/>
            <w:vAlign w:val="center"/>
          </w:tcPr>
          <w:p w14:paraId="7FD48BEE" w14:textId="77777777" w:rsidR="00386866" w:rsidRDefault="00386866" w:rsidP="00CF5295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W wieku 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18-65 lat</w:t>
            </w:r>
          </w:p>
        </w:tc>
        <w:tc>
          <w:tcPr>
            <w:tcW w:w="127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14:paraId="324B339C" w14:textId="77777777" w:rsidTr="00A432A1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80927DE" w14:textId="77777777" w:rsidR="00386866" w:rsidRPr="002A3DD7" w:rsidRDefault="00386866" w:rsidP="00771B1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A07B7D9" w14:textId="77777777"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27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14:paraId="4E0AD7D5" w14:textId="77777777" w:rsidTr="00A432A1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524C0F1" w14:textId="77777777" w:rsidR="00386866" w:rsidRPr="002A3DD7" w:rsidRDefault="00386866" w:rsidP="00771B1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106F101" w14:textId="77777777"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14:paraId="2728985A" w14:textId="77777777" w:rsidTr="00A432A1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258790C" w14:textId="77777777" w:rsidR="00386866" w:rsidRPr="002A3DD7" w:rsidRDefault="00386866" w:rsidP="00771B1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B698A1D" w14:textId="77777777"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386866" w14:paraId="31182D99" w14:textId="77777777" w:rsidTr="00020917">
        <w:trPr>
          <w:jc w:val="center"/>
        </w:trPr>
        <w:tc>
          <w:tcPr>
            <w:tcW w:w="4395" w:type="dxa"/>
            <w:vAlign w:val="center"/>
          </w:tcPr>
          <w:p w14:paraId="24ED33E5" w14:textId="77777777" w:rsidR="00386866" w:rsidRDefault="00386866" w:rsidP="00CF5295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W wieku 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ponad 65 lat</w:t>
            </w:r>
          </w:p>
        </w:tc>
        <w:tc>
          <w:tcPr>
            <w:tcW w:w="127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14:paraId="206EE885" w14:textId="77777777" w:rsidTr="00386866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AEC9077" w14:textId="77777777" w:rsidR="00386866" w:rsidRPr="002A3DD7" w:rsidRDefault="00386866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9DAEE23" w14:textId="77777777" w:rsidR="00386866" w:rsidRPr="002A3DD7" w:rsidRDefault="00386866" w:rsidP="00771B15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14:paraId="62B9F9EB" w14:textId="77777777" w:rsidTr="00386866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EEE9AEB" w14:textId="77777777" w:rsidR="00386866" w:rsidRPr="002A3DD7" w:rsidRDefault="00386866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3B59054" w14:textId="77777777" w:rsidR="00386866" w:rsidRPr="002A3DD7" w:rsidRDefault="00386866" w:rsidP="00771B15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14:paraId="2ADCA283" w14:textId="77777777" w:rsidTr="00386866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76EA5D5" w14:textId="77777777" w:rsidR="00386866" w:rsidRPr="002A3DD7" w:rsidRDefault="00386866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D535607" w14:textId="77777777" w:rsidR="00386866" w:rsidRPr="002A3DD7" w:rsidRDefault="00386866" w:rsidP="00771B15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86866" w:rsidRPr="008868CD" w14:paraId="32A94E3C" w14:textId="77777777" w:rsidTr="00020917">
        <w:trPr>
          <w:jc w:val="center"/>
        </w:trPr>
        <w:tc>
          <w:tcPr>
            <w:tcW w:w="4395" w:type="dxa"/>
            <w:vAlign w:val="center"/>
          </w:tcPr>
          <w:p w14:paraId="079A2585" w14:textId="77777777" w:rsidR="00386866" w:rsidRDefault="00386866" w:rsidP="00386866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M</w:t>
            </w:r>
            <w:r w:rsidRPr="00CF5295">
              <w:rPr>
                <w:rFonts w:ascii="Arial" w:hAnsi="Arial" w:cs="Arial"/>
                <w:sz w:val="20"/>
                <w:szCs w:val="20"/>
                <w:lang w:val="pl-PL"/>
              </w:rPr>
              <w:t>ogący brać bezpośredni udzi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ał w akcjach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br/>
              <w:t>ratowniczo-gaśniczych</w:t>
            </w:r>
          </w:p>
        </w:tc>
        <w:tc>
          <w:tcPr>
            <w:tcW w:w="127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8868CD" w14:paraId="2F0FDE3D" w14:textId="77777777" w:rsidTr="00386866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F9E181D" w14:textId="77777777" w:rsidR="00386866" w:rsidRPr="002A3DD7" w:rsidRDefault="00386866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ECD8B80" w14:textId="77777777" w:rsidR="00386866" w:rsidRPr="002A3DD7" w:rsidRDefault="00386866" w:rsidP="00771B15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7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8868CD" w14:paraId="476D0EA0" w14:textId="77777777" w:rsidTr="00386866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E6D6FF5" w14:textId="77777777" w:rsidR="00386866" w:rsidRPr="002A3DD7" w:rsidRDefault="00386866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DD6FD72" w14:textId="77777777" w:rsidR="00386866" w:rsidRPr="002A3DD7" w:rsidRDefault="00386866" w:rsidP="00771B15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8868CD" w14:paraId="701A2661" w14:textId="77777777" w:rsidTr="00386866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BC5D8C6" w14:textId="77777777" w:rsidR="00386866" w:rsidRPr="002A3DD7" w:rsidRDefault="00386866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63F3A38" w14:textId="77777777" w:rsidR="00386866" w:rsidRPr="002A3DD7" w:rsidRDefault="00386866" w:rsidP="00771B15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F1A83" w:rsidRPr="008868CD" w14:paraId="27E1739F" w14:textId="77777777" w:rsidTr="00020917">
        <w:trPr>
          <w:jc w:val="center"/>
        </w:trPr>
        <w:tc>
          <w:tcPr>
            <w:tcW w:w="8364" w:type="dxa"/>
            <w:gridSpan w:val="4"/>
            <w:vAlign w:val="center"/>
          </w:tcPr>
          <w:p w14:paraId="242B301C" w14:textId="77777777" w:rsidR="00FF1A83" w:rsidRPr="00020917" w:rsidRDefault="00FF1A83" w:rsidP="00FF1A83">
            <w:pPr>
              <w:tabs>
                <w:tab w:val="left" w:pos="900"/>
              </w:tabs>
              <w:snapToGrid w:val="0"/>
              <w:rPr>
                <w:rFonts w:ascii="Arial" w:hAnsi="Arial" w:cs="Arial"/>
                <w:sz w:val="16"/>
                <w:szCs w:val="20"/>
                <w:lang w:val="pl-PL"/>
              </w:rPr>
            </w:pPr>
          </w:p>
        </w:tc>
      </w:tr>
      <w:tr w:rsidR="00386866" w14:paraId="32AC3540" w14:textId="77777777" w:rsidTr="00020917">
        <w:trPr>
          <w:jc w:val="center"/>
        </w:trPr>
        <w:tc>
          <w:tcPr>
            <w:tcW w:w="4395" w:type="dxa"/>
            <w:vAlign w:val="center"/>
          </w:tcPr>
          <w:p w14:paraId="0F1D5F40" w14:textId="77777777" w:rsidR="00386866" w:rsidRPr="00386866" w:rsidRDefault="00386866" w:rsidP="00FF1A83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386866">
              <w:rPr>
                <w:rFonts w:ascii="Arial" w:hAnsi="Arial" w:cs="Arial"/>
                <w:b/>
                <w:sz w:val="22"/>
                <w:szCs w:val="20"/>
                <w:lang w:val="pl-PL"/>
              </w:rPr>
              <w:t>Członkowie wspierający</w:t>
            </w:r>
          </w:p>
        </w:tc>
        <w:tc>
          <w:tcPr>
            <w:tcW w:w="127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14:paraId="2F8CE8F3" w14:textId="77777777" w:rsidTr="00A432A1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4DBCE79" w14:textId="77777777" w:rsidR="00386866" w:rsidRPr="002A3DD7" w:rsidRDefault="00386866" w:rsidP="00771B1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BD188D2" w14:textId="77777777"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27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14:paraId="3E15833D" w14:textId="77777777" w:rsidTr="00A432A1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07AB243" w14:textId="77777777" w:rsidR="00386866" w:rsidRPr="002A3DD7" w:rsidRDefault="00386866" w:rsidP="00771B1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A589F43" w14:textId="77777777"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14:paraId="5A1134E5" w14:textId="77777777" w:rsidTr="00386866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4E2C0F5" w14:textId="77777777" w:rsidR="00386866" w:rsidRPr="002A3DD7" w:rsidRDefault="00386866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1271061" w14:textId="77777777"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  <w:tr w:rsidR="00FF1A83" w14:paraId="3EA46A68" w14:textId="77777777" w:rsidTr="00020917">
        <w:trPr>
          <w:jc w:val="center"/>
        </w:trPr>
        <w:tc>
          <w:tcPr>
            <w:tcW w:w="8364" w:type="dxa"/>
            <w:gridSpan w:val="4"/>
            <w:vAlign w:val="center"/>
          </w:tcPr>
          <w:p w14:paraId="1383B431" w14:textId="77777777" w:rsidR="00FF1A83" w:rsidRPr="00020917" w:rsidRDefault="00FF1A83" w:rsidP="00FF1A83">
            <w:pPr>
              <w:tabs>
                <w:tab w:val="left" w:pos="900"/>
              </w:tabs>
              <w:snapToGrid w:val="0"/>
              <w:rPr>
                <w:rFonts w:ascii="Arial" w:hAnsi="Arial" w:cs="Arial"/>
                <w:sz w:val="16"/>
                <w:szCs w:val="20"/>
                <w:lang w:val="pl-PL"/>
              </w:rPr>
            </w:pPr>
          </w:p>
        </w:tc>
      </w:tr>
      <w:tr w:rsidR="00386866" w14:paraId="580F1AE5" w14:textId="77777777" w:rsidTr="00020917">
        <w:trPr>
          <w:jc w:val="center"/>
        </w:trPr>
        <w:tc>
          <w:tcPr>
            <w:tcW w:w="4395" w:type="dxa"/>
            <w:vAlign w:val="center"/>
          </w:tcPr>
          <w:p w14:paraId="4492F0DF" w14:textId="77777777" w:rsidR="00386866" w:rsidRPr="00386866" w:rsidRDefault="00386866" w:rsidP="00FF1A83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386866">
              <w:rPr>
                <w:rFonts w:ascii="Arial" w:hAnsi="Arial" w:cs="Arial"/>
                <w:b/>
                <w:sz w:val="22"/>
                <w:szCs w:val="20"/>
                <w:lang w:val="pl-PL"/>
              </w:rPr>
              <w:t>Członkowie honorowi</w:t>
            </w:r>
          </w:p>
        </w:tc>
        <w:tc>
          <w:tcPr>
            <w:tcW w:w="127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14:paraId="3B7782CF" w14:textId="77777777" w:rsidTr="00A432A1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42F73BA" w14:textId="77777777" w:rsidR="00386866" w:rsidRPr="002A3DD7" w:rsidRDefault="00386866" w:rsidP="00771B1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2E209AD" w14:textId="77777777"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276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14:paraId="07E9CC38" w14:textId="77777777" w:rsidTr="00A432A1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49A20D1" w14:textId="77777777" w:rsidR="00386866" w:rsidRPr="002A3DD7" w:rsidRDefault="00386866" w:rsidP="00771B1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F4C2F1A" w14:textId="77777777"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418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9"/>
            </w:tblGrid>
            <w:tr w:rsidR="00386866" w:rsidRPr="002A3DD7" w14:paraId="5B4537A5" w14:textId="77777777" w:rsidTr="00386866">
              <w:tc>
                <w:tcPr>
                  <w:tcW w:w="10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8B7B91C" w14:textId="77777777" w:rsidR="00386866" w:rsidRPr="002A3DD7" w:rsidRDefault="00386866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97491EE" w14:textId="77777777" w:rsidR="00386866" w:rsidRDefault="00386866" w:rsidP="00771B15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</w:tr>
    </w:tbl>
    <w:p w14:paraId="5687AF50" w14:textId="77777777" w:rsidR="00020917" w:rsidRPr="00020917" w:rsidRDefault="00020917">
      <w:pPr>
        <w:rPr>
          <w:rFonts w:ascii="Arial" w:hAnsi="Arial" w:cs="Arial"/>
          <w:sz w:val="16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395"/>
        <w:gridCol w:w="948"/>
        <w:gridCol w:w="605"/>
        <w:gridCol w:w="715"/>
        <w:gridCol w:w="709"/>
      </w:tblGrid>
      <w:tr w:rsidR="00020917" w:rsidRPr="002A3DD7" w14:paraId="2E686386" w14:textId="77777777" w:rsidTr="00020917">
        <w:trPr>
          <w:jc w:val="center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5D6E06" w14:textId="77777777" w:rsidR="00C10465" w:rsidRPr="00020917" w:rsidRDefault="00C10465" w:rsidP="00594BEA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020917">
              <w:rPr>
                <w:rFonts w:ascii="Arial" w:hAnsi="Arial" w:cs="Arial"/>
                <w:b/>
                <w:sz w:val="22"/>
                <w:szCs w:val="20"/>
                <w:lang w:val="pl-PL"/>
              </w:rPr>
              <w:t>Powołano Kobiecą Drużynę Pożarniczą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152AD7A" w14:textId="77777777" w:rsidR="00C10465" w:rsidRPr="002A3DD7" w:rsidRDefault="00C10465" w:rsidP="00594BEA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C10465" w:rsidRPr="002A3DD7" w14:paraId="0B870044" w14:textId="77777777" w:rsidTr="00594BEA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BD5FE3B" w14:textId="77777777" w:rsidR="00C10465" w:rsidRPr="002A3DD7" w:rsidRDefault="00C10465" w:rsidP="00594BEA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521FAA8" w14:textId="77777777" w:rsidR="00C10465" w:rsidRPr="002A3DD7" w:rsidRDefault="00C10465" w:rsidP="00594BEA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399E397" w14:textId="77777777" w:rsidR="00C10465" w:rsidRPr="002A3DD7" w:rsidRDefault="00C10465" w:rsidP="00594BEA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NIE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C10465" w:rsidRPr="002A3DD7" w14:paraId="11729D55" w14:textId="77777777" w:rsidTr="00594BEA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1BCC231" w14:textId="77777777" w:rsidR="00C10465" w:rsidRPr="002A3DD7" w:rsidRDefault="00C10465" w:rsidP="00594BEA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50A7CF3" w14:textId="77777777" w:rsidR="00C10465" w:rsidRPr="002A3DD7" w:rsidRDefault="00C10465" w:rsidP="00594BEA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75BEDF39" w14:textId="77777777" w:rsidR="00373E6F" w:rsidRDefault="00373E6F" w:rsidP="001A5AFA">
      <w:pPr>
        <w:tabs>
          <w:tab w:val="left" w:pos="360"/>
        </w:tabs>
        <w:spacing w:before="120" w:after="60"/>
        <w:jc w:val="center"/>
        <w:rPr>
          <w:rFonts w:ascii="Arial" w:hAnsi="Arial" w:cs="Arial"/>
          <w:b/>
          <w:sz w:val="22"/>
          <w:szCs w:val="22"/>
        </w:rPr>
      </w:pPr>
      <w:r w:rsidRPr="00CF5295">
        <w:rPr>
          <w:rFonts w:ascii="Arial" w:hAnsi="Arial" w:cs="Arial"/>
          <w:b/>
          <w:sz w:val="22"/>
          <w:szCs w:val="22"/>
        </w:rPr>
        <w:t>Młodzieżowa Drużyna Pożarnicza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843"/>
        <w:gridCol w:w="709"/>
        <w:gridCol w:w="709"/>
        <w:gridCol w:w="708"/>
        <w:gridCol w:w="1970"/>
        <w:gridCol w:w="1574"/>
        <w:gridCol w:w="1559"/>
        <w:gridCol w:w="1466"/>
      </w:tblGrid>
      <w:tr w:rsidR="0047586E" w14:paraId="62456814" w14:textId="77777777" w:rsidTr="0047586E"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867BDA" w14:textId="77777777" w:rsidR="0047586E" w:rsidRPr="007464C2" w:rsidRDefault="0047586E" w:rsidP="001E5F94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7464C2">
              <w:rPr>
                <w:rFonts w:ascii="Arial" w:hAnsi="Arial" w:cs="Arial"/>
                <w:b/>
                <w:sz w:val="20"/>
                <w:szCs w:val="20"/>
                <w:lang w:val="pl-PL"/>
              </w:rPr>
              <w:t>Powołano MDP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4A34A2" w14:textId="77777777" w:rsidR="0047586E" w:rsidRPr="002A3DD7" w:rsidRDefault="0047586E" w:rsidP="001E5F94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47586E" w:rsidRPr="002A3DD7" w14:paraId="2A6C5C11" w14:textId="77777777" w:rsidTr="00840DF2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9D20DE9" w14:textId="77777777" w:rsidR="0047586E" w:rsidRPr="002A3DD7" w:rsidRDefault="0047586E" w:rsidP="0047586E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A14C967" w14:textId="77777777" w:rsidR="0047586E" w:rsidRPr="002A3DD7" w:rsidRDefault="0047586E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7F2400" w14:textId="77777777" w:rsidR="0047586E" w:rsidRPr="002A3DD7" w:rsidRDefault="0047586E" w:rsidP="0047586E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NIE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47586E" w:rsidRPr="002A3DD7" w14:paraId="6AAC6E5C" w14:textId="77777777" w:rsidTr="00840DF2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A94D496" w14:textId="77777777" w:rsidR="0047586E" w:rsidRPr="002A3DD7" w:rsidRDefault="0047586E" w:rsidP="0047586E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412A087" w14:textId="77777777" w:rsidR="0047586E" w:rsidRPr="002A3DD7" w:rsidRDefault="0047586E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9A54479" w14:textId="77777777" w:rsidR="0047586E" w:rsidRDefault="0047586E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Chłopcy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44078F3" w14:textId="77777777" w:rsidR="0047586E" w:rsidRDefault="0047586E" w:rsidP="00903314">
            <w:pPr>
              <w:tabs>
                <w:tab w:val="left" w:pos="360"/>
              </w:tabs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Dziewczęta</w:t>
            </w: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86CD572" w14:textId="77777777" w:rsidR="0047586E" w:rsidRPr="002A3DD7" w:rsidRDefault="0047586E" w:rsidP="00903314">
            <w:pPr>
              <w:tabs>
                <w:tab w:val="left" w:pos="360"/>
              </w:tabs>
              <w:spacing w:before="120" w:after="12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Razem</w:t>
            </w:r>
          </w:p>
        </w:tc>
      </w:tr>
      <w:tr w:rsidR="00F45A38" w14:paraId="1875531F" w14:textId="77777777" w:rsidTr="0047586E">
        <w:tc>
          <w:tcPr>
            <w:tcW w:w="59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B6B629" w14:textId="77777777" w:rsidR="00F45A38" w:rsidRDefault="00F45A38" w:rsidP="001E5F94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Liczba członków MDP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45A38" w:rsidRPr="002A3DD7" w14:paraId="3299355A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B771624" w14:textId="77777777" w:rsidR="00F45A38" w:rsidRPr="002A3DD7" w:rsidRDefault="00F45A38" w:rsidP="001E5F94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AA0821B" w14:textId="77777777" w:rsidR="00F45A38" w:rsidRDefault="00F45A38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45A38" w:rsidRPr="002A3DD7" w14:paraId="77585FB5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AAC196E" w14:textId="77777777" w:rsidR="00F45A38" w:rsidRPr="002A3DD7" w:rsidRDefault="00F45A38" w:rsidP="001E5F94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45C9F4A" w14:textId="77777777" w:rsidR="00F45A38" w:rsidRDefault="00F45A38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F1A83" w:rsidRPr="002A3DD7" w14:paraId="7935DB55" w14:textId="77777777" w:rsidTr="005223D6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057892A" w14:textId="77777777" w:rsidR="00FF1A83" w:rsidRPr="002A3DD7" w:rsidRDefault="00FF1A83" w:rsidP="00FF1A83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22C4C3C" w14:textId="77777777" w:rsidR="00F45A38" w:rsidRPr="002A3DD7" w:rsidRDefault="00F45A38" w:rsidP="001E5F94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45A38" w:rsidRPr="008868CD" w14:paraId="4635C664" w14:textId="77777777" w:rsidTr="0047586E">
        <w:tc>
          <w:tcPr>
            <w:tcW w:w="59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027E03" w14:textId="77777777" w:rsidR="00F45A38" w:rsidRPr="008868CD" w:rsidRDefault="00F45A38" w:rsidP="00903314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B177F1">
              <w:rPr>
                <w:rFonts w:ascii="Arial" w:hAnsi="Arial" w:cs="Arial"/>
                <w:sz w:val="20"/>
                <w:szCs w:val="20"/>
                <w:lang w:val="pl-PL"/>
              </w:rPr>
              <w:t>Liczba osób które wstąpi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ły do MDP</w:t>
            </w:r>
            <w:r w:rsidR="0047586E">
              <w:rPr>
                <w:rFonts w:ascii="Arial" w:hAnsi="Arial" w:cs="Arial"/>
                <w:sz w:val="20"/>
                <w:szCs w:val="20"/>
                <w:lang w:val="pl-PL"/>
              </w:rPr>
              <w:t xml:space="preserve"> w roku sprawozdawczym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45A38" w:rsidRPr="008868CD" w14:paraId="6EC8DDC8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2A92A4F" w14:textId="77777777" w:rsidR="00F45A38" w:rsidRPr="002A3DD7" w:rsidRDefault="00F45A38" w:rsidP="001E5F94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AF12DA1" w14:textId="77777777" w:rsidR="00F45A38" w:rsidRPr="008868CD" w:rsidRDefault="00F45A38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45A38" w:rsidRPr="008868CD" w14:paraId="4BC3E000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1704997" w14:textId="77777777" w:rsidR="00F45A38" w:rsidRPr="002A3DD7" w:rsidRDefault="00F45A38" w:rsidP="001E5F94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475380B" w14:textId="77777777" w:rsidR="00F45A38" w:rsidRPr="008868CD" w:rsidRDefault="00F45A38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F1A83" w:rsidRPr="008868CD" w14:paraId="17199086" w14:textId="77777777" w:rsidTr="005223D6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FF3CD59" w14:textId="77777777" w:rsidR="00FF1A83" w:rsidRPr="002A3DD7" w:rsidRDefault="00FF1A83" w:rsidP="00FF1A83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ACA1934" w14:textId="77777777" w:rsidR="00F45A38" w:rsidRPr="002A3DD7" w:rsidRDefault="00F45A38" w:rsidP="001E5F94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45A38" w:rsidRPr="008868CD" w14:paraId="3E031B46" w14:textId="77777777" w:rsidTr="0047586E">
        <w:tc>
          <w:tcPr>
            <w:tcW w:w="59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08D6C1" w14:textId="77777777" w:rsidR="00F45A38" w:rsidRPr="008868CD" w:rsidRDefault="00F45A38" w:rsidP="00903314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B177F1">
              <w:rPr>
                <w:rFonts w:ascii="Arial" w:hAnsi="Arial" w:cs="Arial"/>
                <w:sz w:val="20"/>
                <w:szCs w:val="20"/>
                <w:lang w:val="pl-PL"/>
              </w:rPr>
              <w:t>Liczba osób, które przeszły z MDP na członków zwycza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jnych OSP</w:t>
            </w:r>
            <w:r w:rsidR="0047586E">
              <w:rPr>
                <w:rFonts w:ascii="Arial" w:hAnsi="Arial" w:cs="Arial"/>
                <w:sz w:val="20"/>
                <w:szCs w:val="20"/>
                <w:lang w:val="pl-PL"/>
              </w:rPr>
              <w:t xml:space="preserve"> w roku sprawozdawczym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45A38" w:rsidRPr="008868CD" w14:paraId="34D5E685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6235739" w14:textId="77777777" w:rsidR="00F45A38" w:rsidRPr="002A3DD7" w:rsidRDefault="00F45A38" w:rsidP="001E5F94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CF95ABB" w14:textId="77777777" w:rsidR="00F45A38" w:rsidRPr="008868CD" w:rsidRDefault="00F45A38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45A38" w:rsidRPr="008868CD" w14:paraId="70D3F59C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51A6650" w14:textId="77777777" w:rsidR="00F45A38" w:rsidRPr="002A3DD7" w:rsidRDefault="00F45A38" w:rsidP="001E5F94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E8246C1" w14:textId="77777777" w:rsidR="00F45A38" w:rsidRPr="008868CD" w:rsidRDefault="00F45A38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F1A83" w:rsidRPr="008868CD" w14:paraId="7306E932" w14:textId="77777777" w:rsidTr="005223D6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6E10EF0" w14:textId="77777777" w:rsidR="00FF1A83" w:rsidRPr="002A3DD7" w:rsidRDefault="00FF1A83" w:rsidP="00FF1A83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B2D2576" w14:textId="77777777" w:rsidR="00F45A38" w:rsidRPr="002A3DD7" w:rsidRDefault="00F45A38" w:rsidP="001E5F94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45A38" w:rsidRPr="008868CD" w14:paraId="67A1B0A7" w14:textId="77777777" w:rsidTr="0047586E">
        <w:tc>
          <w:tcPr>
            <w:tcW w:w="59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83A2C91" w14:textId="77777777" w:rsidR="00F45A38" w:rsidRPr="008868CD" w:rsidRDefault="00F45A38" w:rsidP="00BD5F6D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B177F1">
              <w:rPr>
                <w:rFonts w:ascii="Arial" w:hAnsi="Arial" w:cs="Arial"/>
                <w:sz w:val="20"/>
                <w:szCs w:val="20"/>
                <w:lang w:val="pl-PL"/>
              </w:rPr>
              <w:t>Liczba członków uczestniczących w obozach MD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P w kraju 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45A38" w:rsidRPr="008868CD" w14:paraId="5F5348DD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ACC6BE1" w14:textId="77777777" w:rsidR="00F45A38" w:rsidRPr="002A3DD7" w:rsidRDefault="00F45A38" w:rsidP="001E5F94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91F33FC" w14:textId="77777777" w:rsidR="00F45A38" w:rsidRPr="008868CD" w:rsidRDefault="00F45A38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45A38" w:rsidRPr="008868CD" w14:paraId="48C00306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D19FB06" w14:textId="77777777" w:rsidR="00F45A38" w:rsidRPr="002A3DD7" w:rsidRDefault="00F45A38" w:rsidP="001E5F94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940E1F6" w14:textId="77777777" w:rsidR="00F45A38" w:rsidRPr="008868CD" w:rsidRDefault="00F45A38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F1A83" w:rsidRPr="008868CD" w14:paraId="625F74D6" w14:textId="77777777" w:rsidTr="005223D6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929599C" w14:textId="77777777" w:rsidR="00FF1A83" w:rsidRPr="002A3DD7" w:rsidRDefault="00FF1A83" w:rsidP="00FF1A83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312144E" w14:textId="77777777" w:rsidR="00F45A38" w:rsidRPr="002A3DD7" w:rsidRDefault="00F45A38" w:rsidP="001E5F94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45A38" w:rsidRPr="008868CD" w14:paraId="048CF8B6" w14:textId="77777777" w:rsidTr="0047586E">
        <w:tc>
          <w:tcPr>
            <w:tcW w:w="593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02D8FA" w14:textId="77777777" w:rsidR="00F45A38" w:rsidRPr="00B177F1" w:rsidRDefault="00F45A38" w:rsidP="00BD5F6D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1E5F94">
              <w:rPr>
                <w:rFonts w:ascii="Arial" w:hAnsi="Arial" w:cs="Arial"/>
                <w:sz w:val="20"/>
                <w:szCs w:val="20"/>
                <w:lang w:val="pl-PL"/>
              </w:rPr>
              <w:t>Liczba członków uczestniczących w obozach MDP z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a granicą </w:t>
            </w: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45A38" w:rsidRPr="008868CD" w14:paraId="407F72E3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54AC54A" w14:textId="77777777" w:rsidR="00F45A38" w:rsidRPr="002A3DD7" w:rsidRDefault="00F45A38" w:rsidP="001E5F94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467417C" w14:textId="77777777" w:rsidR="00F45A38" w:rsidRPr="008868CD" w:rsidRDefault="00F45A38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45A38" w:rsidRPr="008868CD" w14:paraId="40784424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84815C7" w14:textId="77777777" w:rsidR="00F45A38" w:rsidRPr="002A3DD7" w:rsidRDefault="00F45A38" w:rsidP="001E5F94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0DAF28A" w14:textId="77777777" w:rsidR="00F45A38" w:rsidRPr="008868CD" w:rsidRDefault="00F45A38" w:rsidP="00B177F1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</w:p>
        </w:tc>
        <w:tc>
          <w:tcPr>
            <w:tcW w:w="14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FF1A83" w:rsidRPr="008868CD" w14:paraId="3409B4EF" w14:textId="77777777" w:rsidTr="005223D6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A9793B0" w14:textId="77777777" w:rsidR="00FF1A83" w:rsidRPr="002A3DD7" w:rsidRDefault="00FF1A83" w:rsidP="00FF1A83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36F012C" w14:textId="77777777" w:rsidR="00F45A38" w:rsidRPr="002A3DD7" w:rsidRDefault="00F45A38" w:rsidP="001E5F94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2F2E1E2F" w14:textId="77777777" w:rsidR="0080229D" w:rsidRPr="008868CD" w:rsidRDefault="0080229D" w:rsidP="00AC6F73">
      <w:pPr>
        <w:tabs>
          <w:tab w:val="left" w:pos="360"/>
        </w:tabs>
        <w:rPr>
          <w:rFonts w:ascii="Arial" w:hAnsi="Arial" w:cs="Arial"/>
          <w:b/>
          <w:sz w:val="28"/>
          <w:szCs w:val="28"/>
          <w:lang w:val="pl-PL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7D43F8" w:rsidRPr="002A3DD7" w14:paraId="5A9B12D9" w14:textId="77777777" w:rsidTr="00A432A1">
        <w:tc>
          <w:tcPr>
            <w:tcW w:w="10528" w:type="dxa"/>
            <w:vAlign w:val="bottom"/>
          </w:tcPr>
          <w:p w14:paraId="1748B02B" w14:textId="77777777" w:rsidR="007D43F8" w:rsidRPr="002A3DD7" w:rsidRDefault="007D43F8" w:rsidP="007D43F8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ascii="Arial" w:hAnsi="Arial" w:cs="Arial"/>
                <w:sz w:val="28"/>
                <w:szCs w:val="28"/>
                <w:lang w:val="pl-PL"/>
              </w:rPr>
              <w:t>IV</w:t>
            </w:r>
            <w:r w:rsidRPr="002A3DD7">
              <w:rPr>
                <w:rFonts w:ascii="Arial" w:hAnsi="Arial" w:cs="Arial"/>
                <w:sz w:val="28"/>
                <w:szCs w:val="28"/>
                <w:lang w:val="pl-PL"/>
              </w:rPr>
              <w:t xml:space="preserve">. </w:t>
            </w:r>
            <w:r>
              <w:rPr>
                <w:rFonts w:ascii="Arial" w:hAnsi="Arial" w:cs="Arial"/>
                <w:sz w:val="28"/>
                <w:szCs w:val="28"/>
                <w:lang w:val="pl-PL"/>
              </w:rPr>
              <w:t>STRAŻNICA</w:t>
            </w:r>
          </w:p>
        </w:tc>
      </w:tr>
    </w:tbl>
    <w:p w14:paraId="0A2EF5A3" w14:textId="77777777" w:rsidR="00373E6F" w:rsidRPr="00AC6F73" w:rsidRDefault="00373E6F" w:rsidP="007D43F8">
      <w:pPr>
        <w:tabs>
          <w:tab w:val="left" w:pos="360"/>
        </w:tabs>
        <w:spacing w:line="360" w:lineRule="auto"/>
        <w:rPr>
          <w:rFonts w:ascii="Arial" w:hAnsi="Arial" w:cs="Arial"/>
          <w:sz w:val="16"/>
          <w:szCs w:val="16"/>
        </w:rPr>
      </w:pPr>
    </w:p>
    <w:tbl>
      <w:tblPr>
        <w:tblW w:w="0" w:type="auto"/>
        <w:jc w:val="center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2609"/>
        <w:gridCol w:w="1082"/>
        <w:gridCol w:w="2082"/>
        <w:gridCol w:w="615"/>
        <w:gridCol w:w="2338"/>
        <w:gridCol w:w="615"/>
      </w:tblGrid>
      <w:tr w:rsidR="00BA469E" w:rsidRPr="002A3DD7" w14:paraId="2FFFE303" w14:textId="77777777" w:rsidTr="00BA469E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69229C8" w14:textId="77777777" w:rsidR="00BA469E" w:rsidRPr="002A3DD7" w:rsidRDefault="00BA469E" w:rsidP="00EA5A66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Brak strażnicy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BA469E" w:rsidRPr="002A3DD7" w14:paraId="3F345A0A" w14:textId="77777777" w:rsidTr="00BA469E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059C701" w14:textId="77777777" w:rsidR="00BA469E" w:rsidRPr="002A3DD7" w:rsidRDefault="00BA469E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66F0208" w14:textId="77777777" w:rsidR="00BA469E" w:rsidRPr="002A3DD7" w:rsidRDefault="00BA469E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BADC2EC" w14:textId="77777777" w:rsidR="00BA469E" w:rsidRPr="002A3DD7" w:rsidRDefault="00BA469E" w:rsidP="008F54F9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Drewniana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BA469E" w:rsidRPr="002A3DD7" w14:paraId="487A837D" w14:textId="77777777" w:rsidTr="00BA469E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41BC5A7" w14:textId="77777777" w:rsidR="00BA469E" w:rsidRPr="002A3DD7" w:rsidRDefault="00BA469E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F133ADD" w14:textId="77777777" w:rsidR="00BA469E" w:rsidRPr="002A3DD7" w:rsidRDefault="00BA469E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FC5EBB4" w14:textId="77777777" w:rsidR="00BA469E" w:rsidRPr="002A3DD7" w:rsidRDefault="00BA469E" w:rsidP="008F54F9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Murowana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BA469E" w:rsidRPr="002A3DD7" w14:paraId="68003063" w14:textId="77777777" w:rsidTr="00BA469E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6F033CE" w14:textId="77777777" w:rsidR="00BA469E" w:rsidRPr="002A3DD7" w:rsidRDefault="00BA469E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A4D3BE6" w14:textId="77777777" w:rsidR="00BA469E" w:rsidRPr="002A3DD7" w:rsidRDefault="00BA469E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BA469E" w:rsidRPr="002A3DD7" w14:paraId="3BFD41A2" w14:textId="77777777" w:rsidTr="00BA469E">
        <w:trPr>
          <w:jc w:val="center"/>
        </w:trPr>
        <w:tc>
          <w:tcPr>
            <w:tcW w:w="0" w:type="auto"/>
            <w:gridSpan w:val="3"/>
            <w:shd w:val="clear" w:color="auto" w:fill="auto"/>
            <w:vAlign w:val="center"/>
          </w:tcPr>
          <w:p w14:paraId="06B4B89E" w14:textId="77777777" w:rsidR="00BA469E" w:rsidRDefault="00BA469E" w:rsidP="00BA469E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W okresie sprawozdawczym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oddano do użytku nową strażnicę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BA469E" w:rsidRPr="008868CD" w14:paraId="5772A340" w14:textId="77777777" w:rsidTr="00BA469E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E1B46A9" w14:textId="77777777" w:rsidR="00BA469E" w:rsidRPr="002A3DD7" w:rsidRDefault="00BA469E" w:rsidP="008542C8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3EDB0A1" w14:textId="77777777" w:rsidR="00BA469E" w:rsidRPr="002A3DD7" w:rsidRDefault="00BA469E" w:rsidP="008542C8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09DFD49" w14:textId="77777777" w:rsidR="00BA469E" w:rsidRPr="002A3DD7" w:rsidRDefault="00BA469E" w:rsidP="008542C8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O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grzewanie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w strażnicy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BA469E" w:rsidRPr="002A3DD7" w14:paraId="0C14332B" w14:textId="77777777" w:rsidTr="00BA469E"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80AA978" w14:textId="77777777" w:rsidR="00BA469E" w:rsidRPr="002A3DD7" w:rsidRDefault="00BA469E" w:rsidP="008542C8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DFBB28A" w14:textId="77777777" w:rsidR="00BA469E" w:rsidRPr="002A3DD7" w:rsidRDefault="00BA469E" w:rsidP="008542C8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7DCBB419" w14:textId="77777777" w:rsidR="000649B3" w:rsidRPr="007E1978" w:rsidRDefault="000649B3">
      <w:pPr>
        <w:rPr>
          <w:rFonts w:ascii="Arial" w:hAnsi="Arial" w:cs="Arial"/>
          <w:sz w:val="22"/>
        </w:rPr>
      </w:pPr>
    </w:p>
    <w:tbl>
      <w:tblPr>
        <w:tblW w:w="10544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7295"/>
        <w:gridCol w:w="3249"/>
      </w:tblGrid>
      <w:tr w:rsidR="000649B3" w:rsidRPr="008868CD" w14:paraId="250DBA53" w14:textId="77777777" w:rsidTr="000649B3">
        <w:tc>
          <w:tcPr>
            <w:tcW w:w="7295" w:type="dxa"/>
            <w:shd w:val="clear" w:color="auto" w:fill="auto"/>
            <w:vAlign w:val="center"/>
          </w:tcPr>
          <w:p w14:paraId="0AC91188" w14:textId="77777777" w:rsidR="000649B3" w:rsidRPr="000649B3" w:rsidRDefault="000649B3" w:rsidP="000649B3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2"/>
                <w:szCs w:val="20"/>
                <w:lang w:val="pl-PL"/>
              </w:rPr>
            </w:pPr>
            <w:r w:rsidRPr="000649B3">
              <w:rPr>
                <w:rFonts w:ascii="Arial" w:hAnsi="Arial" w:cs="Arial"/>
                <w:b/>
                <w:sz w:val="22"/>
                <w:szCs w:val="20"/>
                <w:lang w:val="pl-PL"/>
              </w:rPr>
              <w:lastRenderedPageBreak/>
              <w:t>Garaże - liczba stanowisk na samochody</w:t>
            </w:r>
          </w:p>
        </w:tc>
        <w:tc>
          <w:tcPr>
            <w:tcW w:w="3249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65"/>
            </w:tblGrid>
            <w:tr w:rsidR="000649B3" w:rsidRPr="008868CD" w14:paraId="761ADDD7" w14:textId="77777777" w:rsidTr="00A432A1">
              <w:tc>
                <w:tcPr>
                  <w:tcW w:w="66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EB237FD" w14:textId="77777777" w:rsidR="000649B3" w:rsidRPr="002A3DD7" w:rsidRDefault="000649B3" w:rsidP="000649B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FBD87C0" w14:textId="77777777" w:rsidR="000649B3" w:rsidRPr="002A3DD7" w:rsidRDefault="000649B3" w:rsidP="006A05BE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1AB1D972" w14:textId="77777777" w:rsidR="00EF1F7C" w:rsidRDefault="00EF1F7C" w:rsidP="006043DA">
      <w:pPr>
        <w:tabs>
          <w:tab w:val="left" w:pos="360"/>
        </w:tabs>
        <w:spacing w:before="120" w:after="60" w:line="360" w:lineRule="auto"/>
        <w:jc w:val="center"/>
        <w:rPr>
          <w:rFonts w:ascii="Arial" w:hAnsi="Arial" w:cs="Arial"/>
          <w:b/>
          <w:lang w:val="pl-PL"/>
        </w:rPr>
      </w:pPr>
      <w:r w:rsidRPr="00EF1F7C">
        <w:rPr>
          <w:rFonts w:ascii="Arial" w:hAnsi="Arial" w:cs="Arial"/>
          <w:b/>
          <w:sz w:val="22"/>
          <w:szCs w:val="22"/>
        </w:rPr>
        <w:t>Tytuł prawny do siedziby OSP</w:t>
      </w:r>
    </w:p>
    <w:tbl>
      <w:tblPr>
        <w:tblW w:w="10544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2050"/>
        <w:gridCol w:w="586"/>
        <w:gridCol w:w="1966"/>
        <w:gridCol w:w="670"/>
        <w:gridCol w:w="2023"/>
        <w:gridCol w:w="613"/>
        <w:gridCol w:w="2015"/>
        <w:gridCol w:w="621"/>
      </w:tblGrid>
      <w:tr w:rsidR="00EF1F7C" w:rsidRPr="002A3DD7" w14:paraId="0FC452DE" w14:textId="77777777" w:rsidTr="00A432A1">
        <w:tc>
          <w:tcPr>
            <w:tcW w:w="2050" w:type="dxa"/>
            <w:shd w:val="clear" w:color="auto" w:fill="auto"/>
            <w:vAlign w:val="center"/>
          </w:tcPr>
          <w:p w14:paraId="33EFB558" w14:textId="77777777" w:rsidR="00EF1F7C" w:rsidRPr="002A3DD7" w:rsidRDefault="00EF1F7C" w:rsidP="00EF1F7C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F1F7C">
              <w:rPr>
                <w:rFonts w:ascii="Arial" w:hAnsi="Arial" w:cs="Arial"/>
                <w:sz w:val="20"/>
                <w:szCs w:val="20"/>
                <w:lang w:val="pl-PL"/>
              </w:rPr>
              <w:t>Własność</w:t>
            </w:r>
          </w:p>
        </w:tc>
        <w:tc>
          <w:tcPr>
            <w:tcW w:w="586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67"/>
            </w:tblGrid>
            <w:tr w:rsidR="00EF1F7C" w:rsidRPr="002A3DD7" w14:paraId="19BC50AB" w14:textId="77777777" w:rsidTr="00A432A1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E0CBD06" w14:textId="77777777" w:rsidR="00EF1F7C" w:rsidRPr="002A3DD7" w:rsidRDefault="00EF1F7C" w:rsidP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86F8084" w14:textId="77777777" w:rsidR="00EF1F7C" w:rsidRPr="002A3DD7" w:rsidRDefault="00EF1F7C" w:rsidP="00A432A1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66" w:type="dxa"/>
            <w:shd w:val="clear" w:color="auto" w:fill="auto"/>
            <w:vAlign w:val="center"/>
          </w:tcPr>
          <w:p w14:paraId="18A24456" w14:textId="77777777" w:rsidR="00EF1F7C" w:rsidRDefault="002B089E" w:rsidP="00A432A1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B089E">
              <w:rPr>
                <w:rFonts w:ascii="Arial" w:hAnsi="Arial" w:cs="Arial"/>
                <w:sz w:val="20"/>
                <w:szCs w:val="20"/>
                <w:lang w:val="pl-PL"/>
              </w:rPr>
              <w:t>Wieczyste użytkowanie</w:t>
            </w:r>
          </w:p>
        </w:tc>
        <w:tc>
          <w:tcPr>
            <w:tcW w:w="67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67"/>
            </w:tblGrid>
            <w:tr w:rsidR="00EF1F7C" w:rsidRPr="002A3DD7" w14:paraId="2255A3DC" w14:textId="77777777" w:rsidTr="00A432A1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4245ECD" w14:textId="77777777" w:rsidR="00EF1F7C" w:rsidRPr="002A3DD7" w:rsidRDefault="00EF1F7C" w:rsidP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A7BEA0A" w14:textId="77777777" w:rsidR="00EF1F7C" w:rsidRPr="002A3DD7" w:rsidRDefault="00EF1F7C" w:rsidP="00A432A1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23" w:type="dxa"/>
            <w:shd w:val="clear" w:color="auto" w:fill="auto"/>
            <w:vAlign w:val="center"/>
          </w:tcPr>
          <w:p w14:paraId="0ECE678A" w14:textId="77777777" w:rsidR="00EF1F7C" w:rsidRDefault="002B089E" w:rsidP="00A432A1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B089E">
              <w:rPr>
                <w:rFonts w:ascii="Arial" w:hAnsi="Arial" w:cs="Arial"/>
                <w:sz w:val="20"/>
                <w:szCs w:val="20"/>
                <w:lang w:val="pl-PL"/>
              </w:rPr>
              <w:t>Dzierżawa</w:t>
            </w:r>
          </w:p>
        </w:tc>
        <w:tc>
          <w:tcPr>
            <w:tcW w:w="613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67"/>
            </w:tblGrid>
            <w:tr w:rsidR="002B089E" w:rsidRPr="002A3DD7" w14:paraId="45F24C46" w14:textId="77777777" w:rsidTr="00A432A1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F66CDCF" w14:textId="77777777" w:rsidR="002B089E" w:rsidRPr="002A3DD7" w:rsidRDefault="002B089E" w:rsidP="002B089E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B64FD9B" w14:textId="77777777" w:rsidR="00EF1F7C" w:rsidRPr="002A3DD7" w:rsidRDefault="00EF1F7C" w:rsidP="00A432A1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15" w:type="dxa"/>
            <w:shd w:val="clear" w:color="auto" w:fill="auto"/>
            <w:vAlign w:val="center"/>
          </w:tcPr>
          <w:p w14:paraId="6C621DE4" w14:textId="77777777" w:rsidR="00EF1F7C" w:rsidRPr="002A3DD7" w:rsidRDefault="002B089E" w:rsidP="00A432A1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B089E">
              <w:rPr>
                <w:rFonts w:ascii="Arial" w:hAnsi="Arial" w:cs="Arial"/>
                <w:sz w:val="20"/>
                <w:szCs w:val="20"/>
                <w:lang w:val="pl-PL"/>
              </w:rPr>
              <w:t>Najem</w:t>
            </w:r>
          </w:p>
        </w:tc>
        <w:tc>
          <w:tcPr>
            <w:tcW w:w="621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67"/>
            </w:tblGrid>
            <w:tr w:rsidR="002B089E" w:rsidRPr="002A3DD7" w14:paraId="22362002" w14:textId="77777777" w:rsidTr="00A432A1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B2193F7" w14:textId="77777777" w:rsidR="002B089E" w:rsidRPr="002A3DD7" w:rsidRDefault="002B089E" w:rsidP="002B089E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176A5D3" w14:textId="77777777" w:rsidR="00EF1F7C" w:rsidRPr="002A3DD7" w:rsidRDefault="00EF1F7C" w:rsidP="00A432A1">
            <w:pPr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2B089E" w:rsidRPr="002A3DD7" w14:paraId="5F82EC23" w14:textId="77777777" w:rsidTr="00A432A1">
        <w:tc>
          <w:tcPr>
            <w:tcW w:w="2050" w:type="dxa"/>
            <w:shd w:val="clear" w:color="auto" w:fill="auto"/>
            <w:vAlign w:val="center"/>
          </w:tcPr>
          <w:p w14:paraId="79ABBF80" w14:textId="77777777" w:rsidR="002B089E" w:rsidRPr="00EF1F7C" w:rsidRDefault="002B089E" w:rsidP="00EF1F7C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B089E">
              <w:rPr>
                <w:rFonts w:ascii="Arial" w:hAnsi="Arial" w:cs="Arial"/>
                <w:sz w:val="20"/>
                <w:szCs w:val="20"/>
                <w:lang w:val="pl-PL"/>
              </w:rPr>
              <w:t>Użytkowanie</w:t>
            </w:r>
          </w:p>
        </w:tc>
        <w:tc>
          <w:tcPr>
            <w:tcW w:w="586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67"/>
            </w:tblGrid>
            <w:tr w:rsidR="002B089E" w:rsidRPr="002A3DD7" w14:paraId="0E411DE7" w14:textId="77777777" w:rsidTr="00A432A1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CDE7BD3" w14:textId="77777777" w:rsidR="002B089E" w:rsidRPr="002A3DD7" w:rsidRDefault="002B089E" w:rsidP="002B089E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324EEFF" w14:textId="77777777" w:rsidR="002B089E" w:rsidRPr="002A3DD7" w:rsidRDefault="002B089E" w:rsidP="00A432A1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66" w:type="dxa"/>
            <w:shd w:val="clear" w:color="auto" w:fill="auto"/>
            <w:vAlign w:val="center"/>
          </w:tcPr>
          <w:p w14:paraId="6AF1A2CC" w14:textId="77777777" w:rsidR="002B089E" w:rsidRPr="002B089E" w:rsidRDefault="002B089E" w:rsidP="00A432A1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B089E">
              <w:rPr>
                <w:rFonts w:ascii="Arial" w:hAnsi="Arial" w:cs="Arial"/>
                <w:sz w:val="20"/>
                <w:szCs w:val="20"/>
                <w:lang w:val="pl-PL"/>
              </w:rPr>
              <w:t>Użyczenie</w:t>
            </w:r>
          </w:p>
        </w:tc>
        <w:tc>
          <w:tcPr>
            <w:tcW w:w="67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67"/>
            </w:tblGrid>
            <w:tr w:rsidR="002B089E" w:rsidRPr="002A3DD7" w14:paraId="28C06F48" w14:textId="77777777" w:rsidTr="00A432A1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2FF572E" w14:textId="77777777" w:rsidR="002B089E" w:rsidRPr="002A3DD7" w:rsidRDefault="002B089E" w:rsidP="002B089E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979E263" w14:textId="77777777" w:rsidR="002B089E" w:rsidRPr="002A3DD7" w:rsidRDefault="002B089E" w:rsidP="00A432A1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23" w:type="dxa"/>
            <w:shd w:val="clear" w:color="auto" w:fill="auto"/>
            <w:vAlign w:val="center"/>
          </w:tcPr>
          <w:p w14:paraId="53EEE9DF" w14:textId="77777777" w:rsidR="002B089E" w:rsidRPr="002B089E" w:rsidRDefault="002B089E" w:rsidP="006C7026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B089E">
              <w:rPr>
                <w:rFonts w:ascii="Arial" w:hAnsi="Arial" w:cs="Arial"/>
                <w:sz w:val="20"/>
                <w:szCs w:val="20"/>
                <w:lang w:val="pl-PL"/>
              </w:rPr>
              <w:t>Posiadanie bez tytułu prawnego</w:t>
            </w:r>
          </w:p>
        </w:tc>
        <w:tc>
          <w:tcPr>
            <w:tcW w:w="613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67"/>
            </w:tblGrid>
            <w:tr w:rsidR="002B089E" w:rsidRPr="002A3DD7" w14:paraId="7BBBFEB0" w14:textId="77777777" w:rsidTr="00A432A1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F8EFE3C" w14:textId="77777777" w:rsidR="002B089E" w:rsidRPr="002A3DD7" w:rsidRDefault="002B089E" w:rsidP="002B089E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6269D4C" w14:textId="77777777" w:rsidR="002B089E" w:rsidRPr="002A3DD7" w:rsidRDefault="002B089E" w:rsidP="00A432A1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015" w:type="dxa"/>
            <w:shd w:val="clear" w:color="auto" w:fill="auto"/>
            <w:vAlign w:val="center"/>
          </w:tcPr>
          <w:p w14:paraId="426D5416" w14:textId="77777777" w:rsidR="002B089E" w:rsidRPr="002B089E" w:rsidRDefault="002B089E" w:rsidP="00A432A1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21" w:type="dxa"/>
            <w:vAlign w:val="center"/>
          </w:tcPr>
          <w:p w14:paraId="773FA3FC" w14:textId="77777777" w:rsidR="002B089E" w:rsidRPr="002A3DD7" w:rsidRDefault="002B089E" w:rsidP="00A432A1">
            <w:pPr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3CA9E2A4" w14:textId="77777777" w:rsidR="00EF1F7C" w:rsidRPr="005D7F62" w:rsidRDefault="00EF1F7C">
      <w:pPr>
        <w:tabs>
          <w:tab w:val="left" w:pos="360"/>
        </w:tabs>
        <w:spacing w:line="360" w:lineRule="auto"/>
        <w:rPr>
          <w:rFonts w:ascii="Arial" w:hAnsi="Arial" w:cs="Arial"/>
          <w:b/>
          <w:sz w:val="20"/>
          <w:szCs w:val="28"/>
          <w:lang w:val="pl-PL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A432A1" w:rsidRPr="008868CD" w14:paraId="30C109D0" w14:textId="77777777" w:rsidTr="00A432A1">
        <w:tc>
          <w:tcPr>
            <w:tcW w:w="10528" w:type="dxa"/>
            <w:vAlign w:val="bottom"/>
          </w:tcPr>
          <w:p w14:paraId="5C6884F1" w14:textId="77777777" w:rsidR="00A432A1" w:rsidRPr="002A3DD7" w:rsidRDefault="00A432A1" w:rsidP="00A432A1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ascii="Arial" w:hAnsi="Arial" w:cs="Arial"/>
                <w:sz w:val="28"/>
                <w:szCs w:val="28"/>
                <w:lang w:val="pl-PL"/>
              </w:rPr>
              <w:t xml:space="preserve">V. </w:t>
            </w:r>
            <w:r w:rsidRPr="00A432A1">
              <w:rPr>
                <w:rFonts w:ascii="Arial" w:hAnsi="Arial" w:cs="Arial"/>
                <w:sz w:val="28"/>
                <w:szCs w:val="28"/>
                <w:lang w:val="pl-PL"/>
              </w:rPr>
              <w:t>WYPOSAŻENIE W SPRZĘT RATOWNICZO-GAŚNICZY</w:t>
            </w:r>
          </w:p>
        </w:tc>
      </w:tr>
    </w:tbl>
    <w:p w14:paraId="78A2387E" w14:textId="77777777" w:rsidR="00373E6F" w:rsidRPr="00A432A1" w:rsidRDefault="00A432A1" w:rsidP="006043DA">
      <w:pPr>
        <w:tabs>
          <w:tab w:val="left" w:pos="360"/>
        </w:tabs>
        <w:spacing w:before="120" w:after="60" w:line="360" w:lineRule="auto"/>
        <w:jc w:val="center"/>
        <w:rPr>
          <w:rFonts w:ascii="Arial" w:hAnsi="Arial" w:cs="Arial"/>
          <w:sz w:val="28"/>
        </w:rPr>
      </w:pPr>
      <w:r w:rsidRPr="00A432A1">
        <w:rPr>
          <w:rFonts w:ascii="Arial" w:hAnsi="Arial" w:cs="Arial"/>
          <w:b/>
          <w:sz w:val="22"/>
          <w:szCs w:val="20"/>
          <w:lang w:val="pl-PL"/>
        </w:rPr>
        <w:t>Samochody ratowniczo-gaśnicze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2018"/>
        <w:gridCol w:w="1068"/>
        <w:gridCol w:w="1262"/>
        <w:gridCol w:w="1262"/>
        <w:gridCol w:w="1262"/>
        <w:gridCol w:w="1262"/>
      </w:tblGrid>
      <w:tr w:rsidR="00A432A1" w:rsidRPr="002A3DD7" w14:paraId="334A6198" w14:textId="77777777" w:rsidTr="00A432A1">
        <w:trPr>
          <w:jc w:val="center"/>
        </w:trPr>
        <w:tc>
          <w:tcPr>
            <w:tcW w:w="0" w:type="auto"/>
            <w:shd w:val="clear" w:color="auto" w:fill="auto"/>
          </w:tcPr>
          <w:p w14:paraId="025E2201" w14:textId="77777777" w:rsidR="00A432A1" w:rsidRPr="002A3DD7" w:rsidRDefault="00A432A1" w:rsidP="00A432A1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704B26F3" w14:textId="77777777" w:rsidR="00A432A1" w:rsidRPr="002A3DD7" w:rsidRDefault="00A432A1" w:rsidP="00A432A1">
            <w:pPr>
              <w:tabs>
                <w:tab w:val="left" w:pos="360"/>
              </w:tabs>
              <w:spacing w:before="60" w:after="60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liczba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222707" w14:textId="77777777" w:rsidR="00A432A1" w:rsidRPr="002A3DD7" w:rsidRDefault="00A432A1" w:rsidP="00A432A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rok prod.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3FED91" w14:textId="77777777" w:rsidR="00A432A1" w:rsidRPr="002A3DD7" w:rsidRDefault="00A432A1" w:rsidP="00A432A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rok prod.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89AC17" w14:textId="77777777" w:rsidR="00A432A1" w:rsidRPr="002A3DD7" w:rsidRDefault="00A432A1" w:rsidP="00A432A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rok prod.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9BD515" w14:textId="77777777" w:rsidR="00A432A1" w:rsidRPr="002A3DD7" w:rsidRDefault="00A432A1" w:rsidP="00A432A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rok prod.</w:t>
            </w:r>
          </w:p>
        </w:tc>
      </w:tr>
      <w:tr w:rsidR="00A432A1" w:rsidRPr="002A3DD7" w14:paraId="1EBCEA47" w14:textId="77777777" w:rsidTr="00A432A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78ECB53" w14:textId="77777777" w:rsidR="00A432A1" w:rsidRPr="002A3DD7" w:rsidRDefault="00A432A1" w:rsidP="00A432A1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Lek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kie 2 t. – 7,5 t. </w:t>
            </w:r>
          </w:p>
        </w:tc>
        <w:tc>
          <w:tcPr>
            <w:tcW w:w="0" w:type="auto"/>
            <w:vAlign w:val="center"/>
          </w:tcPr>
          <w:tbl>
            <w:tblPr>
              <w:tblW w:w="734" w:type="dxa"/>
              <w:tblInd w:w="108" w:type="dxa"/>
              <w:tblLook w:val="0000" w:firstRow="0" w:lastRow="0" w:firstColumn="0" w:lastColumn="0" w:noHBand="0" w:noVBand="0"/>
            </w:tblPr>
            <w:tblGrid>
              <w:gridCol w:w="734"/>
            </w:tblGrid>
            <w:tr w:rsidR="00A432A1" w14:paraId="465F90FC" w14:textId="77777777" w:rsidTr="00A432A1">
              <w:tc>
                <w:tcPr>
                  <w:tcW w:w="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C1B1774" w14:textId="77777777" w:rsidR="00A432A1" w:rsidRDefault="00A432A1" w:rsidP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B49F733" w14:textId="77777777" w:rsidR="00A432A1" w:rsidRPr="002A3DD7" w:rsidRDefault="00A432A1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14:paraId="11073649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F9D4FB2" w14:textId="77777777" w:rsidR="00A432A1" w:rsidRPr="002A3DD7" w:rsidRDefault="00A432A1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CBA4118" w14:textId="77777777" w:rsidR="00A432A1" w:rsidRPr="002A3DD7" w:rsidRDefault="00A432A1">
            <w:pPr>
              <w:tabs>
                <w:tab w:val="left" w:pos="90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14:paraId="33BFAA67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06026DC" w14:textId="77777777" w:rsidR="00A432A1" w:rsidRPr="002A3DD7" w:rsidRDefault="00A432A1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AF8FB39" w14:textId="77777777" w:rsidR="00A432A1" w:rsidRPr="002A3DD7" w:rsidRDefault="00A432A1">
            <w:pPr>
              <w:tabs>
                <w:tab w:val="left" w:pos="90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14:paraId="220F9918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CCA9054" w14:textId="77777777" w:rsidR="00A432A1" w:rsidRPr="002A3DD7" w:rsidRDefault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B70F87F" w14:textId="77777777" w:rsidR="00A432A1" w:rsidRPr="002A3DD7" w:rsidRDefault="00A432A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14:paraId="5D8FEB20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7FA049E" w14:textId="77777777" w:rsidR="00A432A1" w:rsidRPr="002A3DD7" w:rsidRDefault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53C20A2" w14:textId="77777777" w:rsidR="00A432A1" w:rsidRPr="002A3DD7" w:rsidRDefault="00A432A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432A1" w:rsidRPr="002A3DD7" w14:paraId="64822327" w14:textId="77777777" w:rsidTr="00A432A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0747059" w14:textId="77777777" w:rsidR="00A432A1" w:rsidRPr="002A3DD7" w:rsidRDefault="00BA469E" w:rsidP="00A432A1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Średnie 7,5 t. – 16</w:t>
            </w:r>
            <w:r w:rsidR="00A432A1"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 t.</w:t>
            </w:r>
          </w:p>
        </w:tc>
        <w:tc>
          <w:tcPr>
            <w:tcW w:w="0" w:type="auto"/>
            <w:vAlign w:val="center"/>
          </w:tcPr>
          <w:tbl>
            <w:tblPr>
              <w:tblW w:w="734" w:type="dxa"/>
              <w:tblInd w:w="108" w:type="dxa"/>
              <w:tblLook w:val="0000" w:firstRow="0" w:lastRow="0" w:firstColumn="0" w:lastColumn="0" w:noHBand="0" w:noVBand="0"/>
            </w:tblPr>
            <w:tblGrid>
              <w:gridCol w:w="734"/>
            </w:tblGrid>
            <w:tr w:rsidR="00A432A1" w14:paraId="0748FB61" w14:textId="77777777" w:rsidTr="00A432A1">
              <w:tc>
                <w:tcPr>
                  <w:tcW w:w="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E06D5E9" w14:textId="77777777" w:rsidR="00A432A1" w:rsidRDefault="00A432A1" w:rsidP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5E06067" w14:textId="77777777" w:rsidR="00A432A1" w:rsidRPr="002A3DD7" w:rsidRDefault="00A432A1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14:paraId="178FC512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BDF10AE" w14:textId="77777777" w:rsidR="00A432A1" w:rsidRPr="002A3DD7" w:rsidRDefault="00A432A1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187FF90" w14:textId="77777777" w:rsidR="00A432A1" w:rsidRPr="002A3DD7" w:rsidRDefault="00A432A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14:paraId="664A9A8D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963D761" w14:textId="77777777" w:rsidR="00A432A1" w:rsidRPr="002A3DD7" w:rsidRDefault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717F142" w14:textId="77777777" w:rsidR="00A432A1" w:rsidRPr="002A3DD7" w:rsidRDefault="00A432A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14:paraId="2FF9A851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C8F493E" w14:textId="77777777" w:rsidR="00A432A1" w:rsidRPr="002A3DD7" w:rsidRDefault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7BAE845" w14:textId="77777777" w:rsidR="00A432A1" w:rsidRPr="002A3DD7" w:rsidRDefault="00A432A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14:paraId="17D8CF95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86D656C" w14:textId="77777777" w:rsidR="00A432A1" w:rsidRPr="002A3DD7" w:rsidRDefault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3A0379B" w14:textId="77777777" w:rsidR="00A432A1" w:rsidRPr="002A3DD7" w:rsidRDefault="00A432A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432A1" w:rsidRPr="002A3DD7" w14:paraId="40D39828" w14:textId="77777777" w:rsidTr="00A432A1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F8B7418" w14:textId="77777777" w:rsidR="00A432A1" w:rsidRPr="002A3DD7" w:rsidRDefault="00BA469E" w:rsidP="00A432A1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Ciężkie ponad 16</w:t>
            </w:r>
            <w:r w:rsidR="00A432A1"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 t.</w:t>
            </w:r>
          </w:p>
        </w:tc>
        <w:tc>
          <w:tcPr>
            <w:tcW w:w="0" w:type="auto"/>
            <w:vAlign w:val="center"/>
          </w:tcPr>
          <w:tbl>
            <w:tblPr>
              <w:tblW w:w="734" w:type="dxa"/>
              <w:tblInd w:w="108" w:type="dxa"/>
              <w:tblLook w:val="0000" w:firstRow="0" w:lastRow="0" w:firstColumn="0" w:lastColumn="0" w:noHBand="0" w:noVBand="0"/>
            </w:tblPr>
            <w:tblGrid>
              <w:gridCol w:w="734"/>
            </w:tblGrid>
            <w:tr w:rsidR="00A432A1" w14:paraId="7A03B169" w14:textId="77777777" w:rsidTr="00A432A1">
              <w:tc>
                <w:tcPr>
                  <w:tcW w:w="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3F1B042" w14:textId="77777777" w:rsidR="00A432A1" w:rsidRDefault="00A432A1" w:rsidP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AB9F663" w14:textId="77777777" w:rsidR="00A432A1" w:rsidRPr="002A3DD7" w:rsidRDefault="00A432A1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14:paraId="45A2B23B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B2E2DDF" w14:textId="77777777" w:rsidR="00A432A1" w:rsidRPr="002A3DD7" w:rsidRDefault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D9C62B2" w14:textId="77777777" w:rsidR="00A432A1" w:rsidRPr="002A3DD7" w:rsidRDefault="00A432A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14:paraId="116FD803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382F14C" w14:textId="77777777" w:rsidR="00A432A1" w:rsidRPr="002A3DD7" w:rsidRDefault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ABEB80B" w14:textId="77777777" w:rsidR="00A432A1" w:rsidRPr="002A3DD7" w:rsidRDefault="00A432A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14:paraId="1943BC8D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1A74660" w14:textId="77777777" w:rsidR="00A432A1" w:rsidRPr="002A3DD7" w:rsidRDefault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6A5215F" w14:textId="77777777" w:rsidR="00A432A1" w:rsidRPr="002A3DD7" w:rsidRDefault="00A432A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A432A1" w:rsidRPr="002A3DD7" w14:paraId="0BA61970" w14:textId="77777777" w:rsidTr="00A432A1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7FE238A" w14:textId="77777777" w:rsidR="00A432A1" w:rsidRPr="002A3DD7" w:rsidRDefault="00A432A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E2A88EB" w14:textId="77777777" w:rsidR="00A432A1" w:rsidRPr="002A3DD7" w:rsidRDefault="00A432A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108108E1" w14:textId="77777777" w:rsidR="00373E6F" w:rsidRDefault="00373E6F" w:rsidP="006043DA">
      <w:pPr>
        <w:tabs>
          <w:tab w:val="left" w:pos="360"/>
        </w:tabs>
        <w:spacing w:before="120" w:after="60" w:line="360" w:lineRule="auto"/>
        <w:jc w:val="center"/>
        <w:rPr>
          <w:rFonts w:ascii="Arial" w:hAnsi="Arial" w:cs="Arial"/>
          <w:b/>
          <w:sz w:val="22"/>
          <w:szCs w:val="20"/>
          <w:lang w:val="pl-PL"/>
        </w:rPr>
      </w:pPr>
      <w:r w:rsidRPr="00524796">
        <w:rPr>
          <w:rFonts w:ascii="Arial" w:hAnsi="Arial" w:cs="Arial"/>
          <w:b/>
          <w:sz w:val="22"/>
          <w:szCs w:val="20"/>
          <w:lang w:val="pl-PL"/>
        </w:rPr>
        <w:t>Samochody specjalne</w:t>
      </w:r>
      <w:r w:rsidR="00524796" w:rsidRPr="00524796">
        <w:rPr>
          <w:rFonts w:ascii="Arial" w:hAnsi="Arial" w:cs="Arial"/>
          <w:b/>
          <w:sz w:val="22"/>
          <w:szCs w:val="20"/>
          <w:lang w:val="pl-PL"/>
        </w:rPr>
        <w:t xml:space="preserve"> i inne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0"/>
        <w:gridCol w:w="856"/>
        <w:gridCol w:w="2688"/>
        <w:gridCol w:w="856"/>
        <w:gridCol w:w="2409"/>
        <w:gridCol w:w="889"/>
      </w:tblGrid>
      <w:tr w:rsidR="00524796" w14:paraId="7F8D0CA4" w14:textId="77777777" w:rsidTr="00345117">
        <w:tc>
          <w:tcPr>
            <w:tcW w:w="2830" w:type="dxa"/>
            <w:vAlign w:val="center"/>
          </w:tcPr>
          <w:p w14:paraId="413E6B1E" w14:textId="77777777" w:rsidR="00524796" w:rsidRPr="00AC6F73" w:rsidRDefault="00AC6F73" w:rsidP="007464C2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C6F73">
              <w:rPr>
                <w:rFonts w:ascii="Arial" w:hAnsi="Arial" w:cs="Arial"/>
                <w:sz w:val="20"/>
                <w:szCs w:val="20"/>
              </w:rPr>
              <w:t>Podnośnik hydrauliczny</w:t>
            </w:r>
          </w:p>
        </w:tc>
        <w:tc>
          <w:tcPr>
            <w:tcW w:w="856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67"/>
            </w:tblGrid>
            <w:tr w:rsidR="00524796" w:rsidRPr="00AC6F73" w14:paraId="25FA712E" w14:textId="77777777" w:rsidTr="00345117"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2A02D67" w14:textId="77777777" w:rsidR="00524796" w:rsidRPr="00AC6F73" w:rsidRDefault="00524796" w:rsidP="00524796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3D4C45C" w14:textId="77777777" w:rsidR="00524796" w:rsidRPr="00AC6F73" w:rsidRDefault="00524796" w:rsidP="00524796">
            <w:pPr>
              <w:tabs>
                <w:tab w:val="left" w:pos="360"/>
              </w:tabs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8" w:type="dxa"/>
            <w:vAlign w:val="center"/>
          </w:tcPr>
          <w:p w14:paraId="647DBE4F" w14:textId="77777777" w:rsidR="00524796" w:rsidRPr="00AC6F73" w:rsidRDefault="00AC6F73" w:rsidP="007464C2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C6F73">
              <w:rPr>
                <w:rFonts w:ascii="Arial" w:hAnsi="Arial" w:cs="Arial"/>
                <w:sz w:val="20"/>
                <w:szCs w:val="20"/>
              </w:rPr>
              <w:t>Drabina mechaniczna</w:t>
            </w:r>
          </w:p>
        </w:tc>
        <w:tc>
          <w:tcPr>
            <w:tcW w:w="856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67"/>
            </w:tblGrid>
            <w:tr w:rsidR="00524796" w:rsidRPr="00AC6F73" w14:paraId="1CF449E4" w14:textId="77777777" w:rsidTr="00345117"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6FAC214" w14:textId="77777777" w:rsidR="00524796" w:rsidRPr="00AC6F73" w:rsidRDefault="00524796" w:rsidP="00524796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2C37463" w14:textId="77777777" w:rsidR="00524796" w:rsidRPr="00AC6F73" w:rsidRDefault="00524796" w:rsidP="00524796">
            <w:pPr>
              <w:tabs>
                <w:tab w:val="left" w:pos="360"/>
              </w:tabs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7F54DB85" w14:textId="77777777" w:rsidR="00524796" w:rsidRPr="00AC6F73" w:rsidRDefault="00BA469E" w:rsidP="007464C2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C6F73">
              <w:rPr>
                <w:rFonts w:ascii="Arial" w:hAnsi="Arial" w:cs="Arial"/>
                <w:sz w:val="20"/>
                <w:szCs w:val="20"/>
              </w:rPr>
              <w:t>Karetka</w:t>
            </w:r>
          </w:p>
        </w:tc>
        <w:tc>
          <w:tcPr>
            <w:tcW w:w="889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67"/>
            </w:tblGrid>
            <w:tr w:rsidR="00524796" w:rsidRPr="002A3DD7" w14:paraId="5AD48A6E" w14:textId="77777777" w:rsidTr="00345117"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5766A2F" w14:textId="77777777" w:rsidR="00524796" w:rsidRPr="002A3DD7" w:rsidRDefault="00524796" w:rsidP="00524796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6CF7375" w14:textId="77777777" w:rsidR="00524796" w:rsidRPr="00524796" w:rsidRDefault="00524796" w:rsidP="00524796">
            <w:pPr>
              <w:tabs>
                <w:tab w:val="left" w:pos="360"/>
              </w:tabs>
              <w:spacing w:before="120" w:after="120"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24796" w14:paraId="0A17D16D" w14:textId="77777777" w:rsidTr="00345117">
        <w:tc>
          <w:tcPr>
            <w:tcW w:w="2830" w:type="dxa"/>
            <w:vAlign w:val="center"/>
          </w:tcPr>
          <w:p w14:paraId="612AF82C" w14:textId="77777777" w:rsidR="00524796" w:rsidRPr="00AC6F73" w:rsidRDefault="00BA469E" w:rsidP="007464C2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C6F73">
              <w:rPr>
                <w:rFonts w:ascii="Arial" w:hAnsi="Arial" w:cs="Arial"/>
                <w:sz w:val="20"/>
                <w:szCs w:val="20"/>
              </w:rPr>
              <w:t>Samochód techniczny z</w:t>
            </w:r>
            <w:r w:rsidRPr="00AC6F73">
              <w:rPr>
                <w:rFonts w:ascii="Arial" w:hAnsi="Arial" w:cs="Arial"/>
                <w:sz w:val="20"/>
                <w:szCs w:val="20"/>
              </w:rPr>
              <w:br/>
              <w:t>wyposażeniem</w:t>
            </w:r>
          </w:p>
        </w:tc>
        <w:tc>
          <w:tcPr>
            <w:tcW w:w="856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67"/>
            </w:tblGrid>
            <w:tr w:rsidR="00524796" w:rsidRPr="00AC6F73" w14:paraId="609AAC87" w14:textId="77777777" w:rsidTr="00345117"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87F8EEB" w14:textId="77777777" w:rsidR="00524796" w:rsidRPr="00AC6F73" w:rsidRDefault="00524796" w:rsidP="00524796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8D9AB1C" w14:textId="77777777" w:rsidR="00524796" w:rsidRPr="00AC6F73" w:rsidRDefault="00524796" w:rsidP="00524796">
            <w:pPr>
              <w:tabs>
                <w:tab w:val="left" w:pos="360"/>
              </w:tabs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8" w:type="dxa"/>
            <w:vAlign w:val="center"/>
          </w:tcPr>
          <w:p w14:paraId="41861282" w14:textId="77777777" w:rsidR="00524796" w:rsidRPr="00AC6F73" w:rsidRDefault="00BA469E" w:rsidP="007464C2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C6F7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Samochód ciężarowy</w:t>
            </w:r>
          </w:p>
        </w:tc>
        <w:tc>
          <w:tcPr>
            <w:tcW w:w="856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67"/>
            </w:tblGrid>
            <w:tr w:rsidR="00524796" w:rsidRPr="00AC6F73" w14:paraId="203946FC" w14:textId="77777777" w:rsidTr="00345117"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F80EE0D" w14:textId="77777777" w:rsidR="00524796" w:rsidRPr="00AC6F73" w:rsidRDefault="00524796" w:rsidP="00524796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064F85A" w14:textId="77777777" w:rsidR="00524796" w:rsidRPr="00AC6F73" w:rsidRDefault="00524796" w:rsidP="00524796">
            <w:pPr>
              <w:tabs>
                <w:tab w:val="left" w:pos="360"/>
              </w:tabs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4C98877C" w14:textId="77777777" w:rsidR="00524796" w:rsidRPr="00AC6F73" w:rsidRDefault="00BA469E" w:rsidP="007464C2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C6F7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Autokar</w:t>
            </w:r>
          </w:p>
        </w:tc>
        <w:tc>
          <w:tcPr>
            <w:tcW w:w="889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67"/>
            </w:tblGrid>
            <w:tr w:rsidR="00524796" w:rsidRPr="002A3DD7" w14:paraId="19ED3909" w14:textId="77777777" w:rsidTr="00345117"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2928461" w14:textId="77777777" w:rsidR="00524796" w:rsidRPr="002A3DD7" w:rsidRDefault="00524796" w:rsidP="00524796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CB1BFCC" w14:textId="77777777" w:rsidR="00524796" w:rsidRPr="00524796" w:rsidRDefault="00524796" w:rsidP="00524796">
            <w:pPr>
              <w:tabs>
                <w:tab w:val="left" w:pos="360"/>
              </w:tabs>
              <w:spacing w:before="120" w:after="120"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524796" w14:paraId="0E8F622D" w14:textId="77777777" w:rsidTr="00345117">
        <w:tc>
          <w:tcPr>
            <w:tcW w:w="2830" w:type="dxa"/>
            <w:vAlign w:val="center"/>
          </w:tcPr>
          <w:p w14:paraId="4EC9EDAE" w14:textId="77777777" w:rsidR="00524796" w:rsidRPr="00AC6F73" w:rsidRDefault="00BA469E" w:rsidP="007464C2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C6F7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Ciągnik</w:t>
            </w:r>
          </w:p>
        </w:tc>
        <w:tc>
          <w:tcPr>
            <w:tcW w:w="856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67"/>
            </w:tblGrid>
            <w:tr w:rsidR="00524796" w:rsidRPr="00AC6F73" w14:paraId="0571750B" w14:textId="77777777" w:rsidTr="00345117"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3B0170F" w14:textId="77777777" w:rsidR="00524796" w:rsidRPr="00AC6F73" w:rsidRDefault="00524796" w:rsidP="00524796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CA3CB42" w14:textId="77777777" w:rsidR="00524796" w:rsidRPr="00AC6F73" w:rsidRDefault="00524796" w:rsidP="00524796">
            <w:pPr>
              <w:tabs>
                <w:tab w:val="left" w:pos="360"/>
              </w:tabs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88" w:type="dxa"/>
            <w:vAlign w:val="center"/>
          </w:tcPr>
          <w:p w14:paraId="62B99FE1" w14:textId="77777777" w:rsidR="00524796" w:rsidRPr="00AC6F73" w:rsidRDefault="00BA469E" w:rsidP="007464C2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C6F7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Łódz na przyczepie</w:t>
            </w:r>
          </w:p>
        </w:tc>
        <w:tc>
          <w:tcPr>
            <w:tcW w:w="856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67"/>
            </w:tblGrid>
            <w:tr w:rsidR="00524796" w:rsidRPr="00AC6F73" w14:paraId="18494EAD" w14:textId="77777777" w:rsidTr="00345117"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6377327" w14:textId="77777777" w:rsidR="00524796" w:rsidRPr="00AC6F73" w:rsidRDefault="00524796" w:rsidP="00524796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F5BFC78" w14:textId="77777777" w:rsidR="00524796" w:rsidRPr="00AC6F73" w:rsidRDefault="00524796" w:rsidP="00524796">
            <w:pPr>
              <w:tabs>
                <w:tab w:val="left" w:pos="360"/>
              </w:tabs>
              <w:spacing w:before="120" w:after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16F15539" w14:textId="77777777" w:rsidR="00524796" w:rsidRPr="00AC6F73" w:rsidRDefault="00BA469E" w:rsidP="007464C2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  <w:tc>
          <w:tcPr>
            <w:tcW w:w="889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67"/>
            </w:tblGrid>
            <w:tr w:rsidR="00524796" w:rsidRPr="002A3DD7" w14:paraId="344493D9" w14:textId="77777777" w:rsidTr="00345117"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35F2614" w14:textId="77777777" w:rsidR="00524796" w:rsidRPr="002A3DD7" w:rsidRDefault="00524796" w:rsidP="00524796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5E8C9B8" w14:textId="77777777" w:rsidR="00524796" w:rsidRPr="00524796" w:rsidRDefault="00524796" w:rsidP="00524796">
            <w:pPr>
              <w:tabs>
                <w:tab w:val="left" w:pos="360"/>
              </w:tabs>
              <w:spacing w:before="120" w:after="120" w:line="360" w:lineRule="auto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2DB61305" w14:textId="77777777" w:rsidR="0050633B" w:rsidRPr="000649B3" w:rsidRDefault="0050633B" w:rsidP="0050633B">
      <w:pPr>
        <w:spacing w:before="120" w:after="6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Motopompy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0"/>
        <w:gridCol w:w="2015"/>
        <w:gridCol w:w="785"/>
        <w:gridCol w:w="1625"/>
        <w:gridCol w:w="839"/>
        <w:gridCol w:w="1570"/>
        <w:gridCol w:w="894"/>
      </w:tblGrid>
      <w:tr w:rsidR="0050633B" w:rsidRPr="0050633B" w14:paraId="0C5C328A" w14:textId="77777777" w:rsidTr="0050633B">
        <w:tc>
          <w:tcPr>
            <w:tcW w:w="1980" w:type="dxa"/>
            <w:vAlign w:val="center"/>
          </w:tcPr>
          <w:p w14:paraId="3D0462E9" w14:textId="77777777" w:rsidR="0050633B" w:rsidRPr="0050633B" w:rsidRDefault="0050633B" w:rsidP="006C7026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Po</w:t>
            </w:r>
            <w:r w:rsidR="00BA469E">
              <w:rPr>
                <w:rFonts w:ascii="Arial" w:hAnsi="Arial" w:cs="Arial"/>
                <w:sz w:val="20"/>
                <w:szCs w:val="20"/>
                <w:lang w:val="pl-PL"/>
              </w:rPr>
              <w:t>żarnicze o wyd. M8/8</w:t>
            </w:r>
          </w:p>
        </w:tc>
        <w:tc>
          <w:tcPr>
            <w:tcW w:w="820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94"/>
            </w:tblGrid>
            <w:tr w:rsidR="0050633B" w:rsidRPr="002A3DD7" w14:paraId="537F6230" w14:textId="77777777" w:rsidTr="0050633B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C53520B" w14:textId="77777777" w:rsidR="0050633B" w:rsidRPr="002A3DD7" w:rsidRDefault="0050633B" w:rsidP="0050633B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8E69E62" w14:textId="77777777" w:rsidR="0050633B" w:rsidRPr="0050633B" w:rsidRDefault="0050633B" w:rsidP="0050633B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15" w:type="dxa"/>
            <w:vAlign w:val="center"/>
          </w:tcPr>
          <w:p w14:paraId="2256F25D" w14:textId="77777777" w:rsidR="0050633B" w:rsidRPr="008868CD" w:rsidRDefault="0050633B" w:rsidP="00BA469E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Pożarnicze o wyd. </w:t>
            </w:r>
            <w:r w:rsidR="00BA469E">
              <w:rPr>
                <w:rFonts w:ascii="Arial" w:hAnsi="Arial" w:cs="Arial"/>
                <w:sz w:val="20"/>
                <w:szCs w:val="20"/>
                <w:lang w:val="pl-PL"/>
              </w:rPr>
              <w:t>M 16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/8</w:t>
            </w:r>
            <w:r w:rsidR="00BA469E">
              <w:rPr>
                <w:rFonts w:ascii="Arial" w:hAnsi="Arial" w:cs="Arial"/>
                <w:sz w:val="20"/>
                <w:szCs w:val="20"/>
                <w:lang w:val="pl-PL"/>
              </w:rPr>
              <w:t xml:space="preserve"> lub wyższej</w:t>
            </w:r>
          </w:p>
        </w:tc>
        <w:tc>
          <w:tcPr>
            <w:tcW w:w="78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59"/>
            </w:tblGrid>
            <w:tr w:rsidR="0050633B" w:rsidRPr="008868CD" w14:paraId="21E61B56" w14:textId="77777777" w:rsidTr="0050633B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C9CAEAD" w14:textId="77777777" w:rsidR="0050633B" w:rsidRPr="002A3DD7" w:rsidRDefault="0050633B" w:rsidP="0050633B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3B368B8" w14:textId="77777777" w:rsidR="0050633B" w:rsidRPr="008868CD" w:rsidRDefault="0050633B" w:rsidP="0050633B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  <w:lang w:val="pl-PL"/>
              </w:rPr>
            </w:pPr>
          </w:p>
        </w:tc>
        <w:tc>
          <w:tcPr>
            <w:tcW w:w="1625" w:type="dxa"/>
            <w:vAlign w:val="center"/>
          </w:tcPr>
          <w:p w14:paraId="64C51057" w14:textId="77777777" w:rsidR="0050633B" w:rsidRPr="0050633B" w:rsidRDefault="0050633B" w:rsidP="0050633B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Szlamowe</w:t>
            </w:r>
          </w:p>
        </w:tc>
        <w:tc>
          <w:tcPr>
            <w:tcW w:w="839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50633B" w:rsidRPr="002A3DD7" w14:paraId="5ABA804E" w14:textId="77777777" w:rsidTr="0050633B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710CDF7" w14:textId="77777777" w:rsidR="0050633B" w:rsidRPr="002A3DD7" w:rsidRDefault="0050633B" w:rsidP="0050633B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FD908AD" w14:textId="77777777" w:rsidR="0050633B" w:rsidRPr="0050633B" w:rsidRDefault="0050633B" w:rsidP="0050633B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70" w:type="dxa"/>
            <w:vAlign w:val="center"/>
          </w:tcPr>
          <w:p w14:paraId="042EB49C" w14:textId="77777777" w:rsidR="0050633B" w:rsidRPr="0050633B" w:rsidRDefault="0050633B" w:rsidP="0050633B">
            <w:pPr>
              <w:tabs>
                <w:tab w:val="left" w:pos="360"/>
              </w:tabs>
              <w:spacing w:before="120" w:after="120"/>
              <w:ind w:left="360"/>
              <w:jc w:val="center"/>
              <w:rPr>
                <w:rFonts w:ascii="Arial" w:hAnsi="Arial" w:cs="Arial"/>
                <w:sz w:val="20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Pływające</w:t>
            </w:r>
          </w:p>
        </w:tc>
        <w:tc>
          <w:tcPr>
            <w:tcW w:w="894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50633B" w:rsidRPr="002A3DD7" w14:paraId="627E526C" w14:textId="77777777" w:rsidTr="0050633B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ED37D65" w14:textId="77777777" w:rsidR="0050633B" w:rsidRPr="002A3DD7" w:rsidRDefault="0050633B" w:rsidP="0050633B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32CE50F" w14:textId="77777777" w:rsidR="0050633B" w:rsidRPr="0050633B" w:rsidRDefault="0050633B" w:rsidP="0050633B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480B938D" w14:textId="77777777" w:rsidR="00524796" w:rsidRPr="001B5ED5" w:rsidRDefault="00524796">
      <w:pPr>
        <w:rPr>
          <w:rFonts w:ascii="Arial" w:hAnsi="Arial" w:cs="Arial"/>
          <w:sz w:val="16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2268"/>
        <w:gridCol w:w="1418"/>
        <w:gridCol w:w="816"/>
        <w:gridCol w:w="1452"/>
        <w:gridCol w:w="851"/>
        <w:gridCol w:w="2841"/>
        <w:gridCol w:w="892"/>
      </w:tblGrid>
      <w:tr w:rsidR="006D7A26" w:rsidRPr="002A3DD7" w14:paraId="52CE3117" w14:textId="77777777" w:rsidTr="006D7A26">
        <w:trPr>
          <w:jc w:val="center"/>
        </w:trPr>
        <w:tc>
          <w:tcPr>
            <w:tcW w:w="1076" w:type="pct"/>
            <w:shd w:val="clear" w:color="auto" w:fill="auto"/>
            <w:vAlign w:val="center"/>
          </w:tcPr>
          <w:p w14:paraId="7F2863A2" w14:textId="77777777" w:rsidR="006D7A26" w:rsidRPr="002A3DD7" w:rsidRDefault="006D7A26" w:rsidP="0050633B">
            <w:pPr>
              <w:tabs>
                <w:tab w:val="left" w:pos="360"/>
              </w:tabs>
              <w:spacing w:before="120" w:after="120"/>
              <w:rPr>
                <w:rFonts w:ascii="Arial" w:hAnsi="Arial" w:cs="Arial"/>
              </w:rPr>
            </w:pPr>
            <w:r w:rsidRPr="0050633B">
              <w:rPr>
                <w:rFonts w:ascii="Arial" w:hAnsi="Arial" w:cs="Arial"/>
                <w:b/>
                <w:sz w:val="22"/>
                <w:szCs w:val="20"/>
                <w:lang w:val="pl-PL"/>
              </w:rPr>
              <w:t>Pompy elektryczne</w:t>
            </w:r>
          </w:p>
        </w:tc>
        <w:tc>
          <w:tcPr>
            <w:tcW w:w="673" w:type="pct"/>
            <w:shd w:val="clear" w:color="auto" w:fill="auto"/>
            <w:vAlign w:val="center"/>
          </w:tcPr>
          <w:p w14:paraId="4B832EC5" w14:textId="77777777" w:rsidR="006D7A26" w:rsidRPr="002A3DD7" w:rsidRDefault="006D7A26" w:rsidP="007E1978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Szlamowe</w:t>
            </w:r>
          </w:p>
        </w:tc>
        <w:tc>
          <w:tcPr>
            <w:tcW w:w="387" w:type="pct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90"/>
            </w:tblGrid>
            <w:tr w:rsidR="006D7A26" w:rsidRPr="002A3DD7" w14:paraId="37091A0B" w14:textId="77777777" w:rsidTr="007E1978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2A60B38" w14:textId="77777777" w:rsidR="006D7A26" w:rsidRPr="002A3DD7" w:rsidRDefault="006D7A2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338E266" w14:textId="77777777" w:rsidR="006D7A26" w:rsidRPr="002A3DD7" w:rsidRDefault="006D7A26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6852620E" w14:textId="77777777" w:rsidR="006D7A26" w:rsidRPr="002A3DD7" w:rsidRDefault="006D7A26" w:rsidP="007E1978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Głębinowe</w:t>
            </w:r>
          </w:p>
        </w:tc>
        <w:tc>
          <w:tcPr>
            <w:tcW w:w="404" w:type="pct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6D7A26" w:rsidRPr="002A3DD7" w14:paraId="05A67751" w14:textId="77777777" w:rsidTr="00840DF2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B88AECB" w14:textId="77777777" w:rsidR="006D7A26" w:rsidRPr="002A3DD7" w:rsidRDefault="006D7A26" w:rsidP="006D7A2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E3C2289" w14:textId="77777777" w:rsidR="006D7A26" w:rsidRPr="002A3DD7" w:rsidRDefault="006D7A26" w:rsidP="007E1978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</w:p>
        </w:tc>
        <w:tc>
          <w:tcPr>
            <w:tcW w:w="1348" w:type="pct"/>
            <w:shd w:val="clear" w:color="auto" w:fill="auto"/>
            <w:vAlign w:val="center"/>
          </w:tcPr>
          <w:p w14:paraId="4405BFE1" w14:textId="77777777" w:rsidR="006D7A26" w:rsidRPr="002A3DD7" w:rsidRDefault="006D7A26" w:rsidP="007E1978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6D7A26">
              <w:rPr>
                <w:rFonts w:ascii="Arial" w:hAnsi="Arial" w:cs="Arial"/>
                <w:sz w:val="20"/>
              </w:rPr>
              <w:t>Powo</w:t>
            </w:r>
            <w:r>
              <w:rPr>
                <w:rFonts w:ascii="Arial" w:hAnsi="Arial" w:cs="Arial"/>
                <w:sz w:val="20"/>
              </w:rPr>
              <w:t>dziowe o wysokiej wyd.</w:t>
            </w:r>
          </w:p>
        </w:tc>
        <w:tc>
          <w:tcPr>
            <w:tcW w:w="423" w:type="pct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6D7A26" w:rsidRPr="002A3DD7" w14:paraId="0CE89A21" w14:textId="77777777" w:rsidTr="007E1978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B9EF9F9" w14:textId="77777777" w:rsidR="006D7A26" w:rsidRPr="002A3DD7" w:rsidRDefault="006D7A2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26DA134" w14:textId="77777777" w:rsidR="006D7A26" w:rsidRPr="002A3DD7" w:rsidRDefault="006D7A26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4B3E1A18" w14:textId="77777777" w:rsidR="0050633B" w:rsidRDefault="007E1978" w:rsidP="007E1978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 w:rsidRPr="007E1978">
        <w:rPr>
          <w:rFonts w:ascii="Arial" w:hAnsi="Arial" w:cs="Arial"/>
          <w:b/>
          <w:sz w:val="22"/>
          <w:szCs w:val="20"/>
          <w:lang w:val="pl-PL"/>
        </w:rPr>
        <w:t>Sprzęt ratowniczy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961"/>
        <w:gridCol w:w="2583"/>
        <w:gridCol w:w="927"/>
        <w:gridCol w:w="2616"/>
        <w:gridCol w:w="894"/>
      </w:tblGrid>
      <w:tr w:rsidR="007E1978" w:rsidRPr="008868CD" w14:paraId="1A4DEECA" w14:textId="77777777" w:rsidTr="007E1978">
        <w:tc>
          <w:tcPr>
            <w:tcW w:w="2547" w:type="dxa"/>
            <w:vAlign w:val="center"/>
          </w:tcPr>
          <w:p w14:paraId="287BE349" w14:textId="77777777" w:rsidR="007E1978" w:rsidRDefault="00032ADF" w:rsidP="00032ADF">
            <w:pPr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8868C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  <w:lang w:val="pl-PL"/>
              </w:rPr>
              <w:t>Liczba zestawów</w:t>
            </w:r>
            <w:r w:rsidR="007E1978" w:rsidRPr="008868C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  <w:lang w:val="pl-PL"/>
              </w:rPr>
              <w:t xml:space="preserve"> hydr.</w:t>
            </w:r>
            <w:r w:rsidRPr="008868C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  <w:lang w:val="pl-PL"/>
              </w:rPr>
              <w:t xml:space="preserve"> do rat. technicznego</w:t>
            </w:r>
          </w:p>
        </w:tc>
        <w:tc>
          <w:tcPr>
            <w:tcW w:w="961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7E1978" w:rsidRPr="008868CD" w14:paraId="15DC8C03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3CB35D2" w14:textId="77777777" w:rsidR="007E1978" w:rsidRPr="002A3DD7" w:rsidRDefault="007E1978" w:rsidP="006C7026">
                  <w:pPr>
                    <w:tabs>
                      <w:tab w:val="left" w:pos="900"/>
                    </w:tabs>
                    <w:snapToGrid w:val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8F416F2" w14:textId="77777777" w:rsidR="007E1978" w:rsidRDefault="007E1978" w:rsidP="006C7026">
            <w:pPr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83" w:type="dxa"/>
            <w:vAlign w:val="center"/>
          </w:tcPr>
          <w:p w14:paraId="5721232B" w14:textId="77777777" w:rsidR="007E1978" w:rsidRDefault="00032ADF" w:rsidP="00032ADF">
            <w:pPr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Liczba pilarek</w:t>
            </w:r>
            <w:r w:rsidR="00250901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br/>
            </w: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do drewna</w:t>
            </w:r>
          </w:p>
        </w:tc>
        <w:tc>
          <w:tcPr>
            <w:tcW w:w="927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7E1978" w:rsidRPr="002A3DD7" w14:paraId="4F8AC796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D4F1FFC" w14:textId="77777777" w:rsidR="007E1978" w:rsidRPr="002A3DD7" w:rsidRDefault="007E1978" w:rsidP="006C7026">
                  <w:pPr>
                    <w:tabs>
                      <w:tab w:val="left" w:pos="900"/>
                    </w:tabs>
                    <w:snapToGrid w:val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A179272" w14:textId="77777777" w:rsidR="007E1978" w:rsidRDefault="007E1978" w:rsidP="006C7026">
            <w:pPr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616" w:type="dxa"/>
            <w:vAlign w:val="center"/>
          </w:tcPr>
          <w:p w14:paraId="1559E7CC" w14:textId="77777777" w:rsidR="007E1978" w:rsidRDefault="00032ADF" w:rsidP="00032ADF">
            <w:pPr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8868C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  <w:lang w:val="pl-PL"/>
              </w:rPr>
              <w:t xml:space="preserve">Liczba pił </w:t>
            </w:r>
            <w:r w:rsidR="00250901" w:rsidRPr="008868C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  <w:lang w:val="pl-PL"/>
              </w:rPr>
              <w:br/>
            </w:r>
            <w:r w:rsidRPr="008868CD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  <w:lang w:val="pl-PL"/>
              </w:rPr>
              <w:t>do betonu i stali</w:t>
            </w:r>
          </w:p>
        </w:tc>
        <w:tc>
          <w:tcPr>
            <w:tcW w:w="894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7E1978" w:rsidRPr="008868CD" w14:paraId="64E6DD62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51E426B" w14:textId="77777777" w:rsidR="007E1978" w:rsidRPr="002A3DD7" w:rsidRDefault="007E1978" w:rsidP="007E1978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7C7E2A1" w14:textId="77777777" w:rsidR="007E1978" w:rsidRDefault="007E1978" w:rsidP="007E1978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14:paraId="3ACE8CFB" w14:textId="77777777" w:rsidR="007E1978" w:rsidRDefault="0071585E" w:rsidP="0071585E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 w:rsidRPr="0071585E">
        <w:rPr>
          <w:rFonts w:ascii="Arial" w:hAnsi="Arial" w:cs="Arial"/>
          <w:b/>
          <w:sz w:val="22"/>
          <w:szCs w:val="20"/>
          <w:lang w:val="pl-PL"/>
        </w:rPr>
        <w:t>Sprzęt do ratownictwa wodnego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850"/>
        <w:gridCol w:w="1134"/>
        <w:gridCol w:w="851"/>
        <w:gridCol w:w="2551"/>
        <w:gridCol w:w="992"/>
        <w:gridCol w:w="2268"/>
        <w:gridCol w:w="899"/>
      </w:tblGrid>
      <w:tr w:rsidR="0071585E" w:rsidRPr="008868CD" w14:paraId="0DB11DB7" w14:textId="77777777" w:rsidTr="0071585E">
        <w:tc>
          <w:tcPr>
            <w:tcW w:w="993" w:type="dxa"/>
            <w:vAlign w:val="center"/>
          </w:tcPr>
          <w:p w14:paraId="21034B9B" w14:textId="77777777" w:rsidR="0071585E" w:rsidRPr="0050633B" w:rsidRDefault="0071585E" w:rsidP="0028647B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Łódź</w:t>
            </w:r>
          </w:p>
        </w:tc>
        <w:tc>
          <w:tcPr>
            <w:tcW w:w="850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71585E" w:rsidRPr="002A3DD7" w14:paraId="1FFB3769" w14:textId="77777777" w:rsidTr="0028647B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6784BA8" w14:textId="77777777" w:rsidR="0071585E" w:rsidRPr="002A3DD7" w:rsidRDefault="0071585E" w:rsidP="0071585E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38986A6" w14:textId="77777777" w:rsidR="0071585E" w:rsidRPr="0050633B" w:rsidRDefault="0071585E" w:rsidP="0028647B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4DFF3711" w14:textId="77777777" w:rsidR="0071585E" w:rsidRPr="0050633B" w:rsidRDefault="0071585E" w:rsidP="0028647B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Ponton</w:t>
            </w:r>
          </w:p>
        </w:tc>
        <w:tc>
          <w:tcPr>
            <w:tcW w:w="851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71585E" w:rsidRPr="002A3DD7" w14:paraId="69B2B48A" w14:textId="77777777" w:rsidTr="0028647B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2F059D2" w14:textId="77777777" w:rsidR="0071585E" w:rsidRPr="002A3DD7" w:rsidRDefault="0071585E" w:rsidP="0071585E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7C4F784" w14:textId="77777777" w:rsidR="0071585E" w:rsidRPr="0050633B" w:rsidRDefault="0071585E" w:rsidP="0028647B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551" w:type="dxa"/>
            <w:vAlign w:val="center"/>
          </w:tcPr>
          <w:p w14:paraId="2A582D37" w14:textId="77777777" w:rsidR="0071585E" w:rsidRPr="008868CD" w:rsidRDefault="0071585E" w:rsidP="0028647B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Sprzęt dla płetwonurków, nurków (kpl.)</w:t>
            </w:r>
          </w:p>
        </w:tc>
        <w:tc>
          <w:tcPr>
            <w:tcW w:w="992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71585E" w:rsidRPr="008868CD" w14:paraId="7B839EB0" w14:textId="77777777" w:rsidTr="0028647B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3CB5B8B" w14:textId="77777777" w:rsidR="0071585E" w:rsidRPr="002A3DD7" w:rsidRDefault="0071585E" w:rsidP="0071585E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36BB2D0" w14:textId="77777777" w:rsidR="0071585E" w:rsidRPr="008868CD" w:rsidRDefault="0071585E" w:rsidP="0028647B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  <w:lang w:val="pl-PL"/>
              </w:rPr>
            </w:pPr>
          </w:p>
        </w:tc>
        <w:tc>
          <w:tcPr>
            <w:tcW w:w="2268" w:type="dxa"/>
            <w:vAlign w:val="center"/>
          </w:tcPr>
          <w:p w14:paraId="55B78631" w14:textId="77777777" w:rsidR="0071585E" w:rsidRPr="008868CD" w:rsidRDefault="0071585E" w:rsidP="0071585E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lang w:val="pl-PL"/>
              </w:rPr>
            </w:pPr>
            <w:r w:rsidRPr="008868C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>Skafandry dla nurków, płetwonurków (kpl.)</w:t>
            </w:r>
          </w:p>
        </w:tc>
        <w:tc>
          <w:tcPr>
            <w:tcW w:w="899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71585E" w:rsidRPr="008868CD" w14:paraId="351DCFE2" w14:textId="77777777" w:rsidTr="0028647B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CA3DB37" w14:textId="77777777" w:rsidR="0071585E" w:rsidRPr="002A3DD7" w:rsidRDefault="0071585E" w:rsidP="0071585E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3BCD12A" w14:textId="77777777" w:rsidR="0071585E" w:rsidRPr="008868CD" w:rsidRDefault="0071585E" w:rsidP="0028647B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  <w:lang w:val="pl-PL"/>
              </w:rPr>
            </w:pPr>
          </w:p>
        </w:tc>
      </w:tr>
    </w:tbl>
    <w:p w14:paraId="5ECDA6B5" w14:textId="77777777" w:rsidR="0071585E" w:rsidRPr="0071585E" w:rsidRDefault="0071585E" w:rsidP="0071585E">
      <w:pPr>
        <w:rPr>
          <w:rFonts w:ascii="Arial" w:hAnsi="Arial" w:cs="Arial"/>
          <w:b/>
          <w:sz w:val="16"/>
          <w:szCs w:val="22"/>
          <w:lang w:val="pl-PL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96"/>
        <w:gridCol w:w="1795"/>
        <w:gridCol w:w="827"/>
        <w:gridCol w:w="2829"/>
        <w:gridCol w:w="827"/>
      </w:tblGrid>
      <w:tr w:rsidR="001B5ED5" w14:paraId="52D1B824" w14:textId="77777777" w:rsidTr="00032ADF">
        <w:trPr>
          <w:jc w:val="center"/>
        </w:trPr>
        <w:tc>
          <w:tcPr>
            <w:tcW w:w="0" w:type="auto"/>
            <w:vAlign w:val="center"/>
          </w:tcPr>
          <w:p w14:paraId="1281548F" w14:textId="77777777" w:rsidR="001B5ED5" w:rsidRPr="007E1978" w:rsidRDefault="001B5ED5" w:rsidP="00CD6137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7E1978">
              <w:rPr>
                <w:rFonts w:ascii="Arial" w:hAnsi="Arial" w:cs="Arial"/>
                <w:b/>
                <w:sz w:val="22"/>
                <w:szCs w:val="22"/>
                <w:lang w:val="pl-PL"/>
              </w:rPr>
              <w:t>Agregaty prądotwórcze</w:t>
            </w:r>
          </w:p>
        </w:tc>
        <w:tc>
          <w:tcPr>
            <w:tcW w:w="0" w:type="auto"/>
            <w:vAlign w:val="center"/>
          </w:tcPr>
          <w:p w14:paraId="0695AD85" w14:textId="77777777" w:rsidR="001B5ED5" w:rsidRDefault="001B5ED5" w:rsidP="00CD6137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7E1978">
              <w:rPr>
                <w:rFonts w:ascii="Arial" w:hAnsi="Arial" w:cs="Arial"/>
                <w:sz w:val="20"/>
                <w:szCs w:val="20"/>
                <w:lang w:val="pl-PL"/>
              </w:rPr>
              <w:t>Jednofazowe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1B5ED5" w:rsidRPr="002A3DD7" w14:paraId="0F7C94A7" w14:textId="77777777" w:rsidTr="00840DF2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72E8A4E" w14:textId="77777777" w:rsidR="001B5ED5" w:rsidRPr="002A3DD7" w:rsidRDefault="001B5ED5" w:rsidP="001B5ED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95F74A1" w14:textId="77777777" w:rsidR="001B5ED5" w:rsidRPr="002A3DD7" w:rsidRDefault="001B5ED5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Align w:val="center"/>
          </w:tcPr>
          <w:p w14:paraId="1E0A138A" w14:textId="77777777" w:rsidR="001B5ED5" w:rsidRPr="007E1978" w:rsidRDefault="001B5ED5" w:rsidP="00032ADF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Trójfazowe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1B5ED5" w:rsidRPr="002A3DD7" w14:paraId="213AD093" w14:textId="77777777" w:rsidTr="00840DF2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39C60D0" w14:textId="77777777" w:rsidR="001B5ED5" w:rsidRPr="002A3DD7" w:rsidRDefault="001B5ED5" w:rsidP="001B5ED5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860560A" w14:textId="77777777" w:rsidR="001B5ED5" w:rsidRPr="002A3DD7" w:rsidRDefault="001B5ED5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1B5ED5" w14:paraId="496C2835" w14:textId="77777777" w:rsidTr="00840DF2">
        <w:trPr>
          <w:jc w:val="center"/>
        </w:trPr>
        <w:tc>
          <w:tcPr>
            <w:tcW w:w="0" w:type="auto"/>
            <w:gridSpan w:val="5"/>
            <w:vAlign w:val="center"/>
          </w:tcPr>
          <w:p w14:paraId="5292163E" w14:textId="77777777" w:rsidR="001B5ED5" w:rsidRPr="001B5ED5" w:rsidRDefault="001B5ED5" w:rsidP="001B5ED5">
            <w:pPr>
              <w:tabs>
                <w:tab w:val="left" w:pos="90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032ADF" w14:paraId="3ADF0B71" w14:textId="77777777" w:rsidTr="00032ADF">
        <w:trPr>
          <w:jc w:val="center"/>
        </w:trPr>
        <w:tc>
          <w:tcPr>
            <w:tcW w:w="0" w:type="auto"/>
            <w:vAlign w:val="center"/>
          </w:tcPr>
          <w:p w14:paraId="554F515E" w14:textId="77777777" w:rsidR="00032ADF" w:rsidRDefault="00032ADF" w:rsidP="00CD6137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7E1978">
              <w:rPr>
                <w:rFonts w:ascii="Arial" w:hAnsi="Arial" w:cs="Arial"/>
                <w:b/>
                <w:sz w:val="22"/>
                <w:szCs w:val="22"/>
                <w:lang w:val="pl-PL"/>
              </w:rPr>
              <w:t>Sprzęt ochrony dróg oddechowych</w:t>
            </w:r>
          </w:p>
        </w:tc>
        <w:tc>
          <w:tcPr>
            <w:tcW w:w="0" w:type="auto"/>
            <w:vAlign w:val="center"/>
          </w:tcPr>
          <w:p w14:paraId="5EF1745D" w14:textId="77777777" w:rsidR="00032ADF" w:rsidRDefault="00032ADF" w:rsidP="00CD6137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C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zujniki bezruchu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032ADF" w:rsidRPr="002A3DD7" w14:paraId="4A916668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009FF3B" w14:textId="77777777" w:rsidR="00032ADF" w:rsidRPr="002A3DD7" w:rsidRDefault="00032ADF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71273E1" w14:textId="77777777" w:rsidR="00032ADF" w:rsidRDefault="00032ADF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0" w:type="auto"/>
            <w:vAlign w:val="center"/>
          </w:tcPr>
          <w:p w14:paraId="29F45F3F" w14:textId="77777777" w:rsidR="00032ADF" w:rsidRPr="007E1978" w:rsidRDefault="00032ADF" w:rsidP="00032ADF">
            <w:pPr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7E19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Aparaty nadciśnieniowe (kpl.)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032ADF" w:rsidRPr="002A3DD7" w14:paraId="7CFA2D58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EF6CBEE" w14:textId="77777777" w:rsidR="00032ADF" w:rsidRPr="002A3DD7" w:rsidRDefault="00032ADF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4AA788A" w14:textId="77777777" w:rsidR="00032ADF" w:rsidRDefault="00032ADF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14:paraId="19C6C891" w14:textId="77777777" w:rsidR="007E1978" w:rsidRPr="001B5ED5" w:rsidRDefault="007E1978" w:rsidP="001B5ED5">
      <w:pPr>
        <w:jc w:val="center"/>
        <w:rPr>
          <w:rFonts w:ascii="Arial" w:hAnsi="Arial" w:cs="Arial"/>
          <w:b/>
          <w:sz w:val="20"/>
          <w:szCs w:val="22"/>
          <w:lang w:val="pl-PL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58"/>
        <w:gridCol w:w="807"/>
        <w:gridCol w:w="827"/>
        <w:gridCol w:w="807"/>
        <w:gridCol w:w="827"/>
        <w:gridCol w:w="863"/>
        <w:gridCol w:w="827"/>
        <w:gridCol w:w="928"/>
        <w:gridCol w:w="827"/>
      </w:tblGrid>
      <w:tr w:rsidR="001B5ED5" w:rsidRPr="0050633B" w14:paraId="4AED9BA4" w14:textId="77777777" w:rsidTr="001B5ED5">
        <w:trPr>
          <w:jc w:val="center"/>
        </w:trPr>
        <w:tc>
          <w:tcPr>
            <w:tcW w:w="0" w:type="auto"/>
            <w:vAlign w:val="center"/>
          </w:tcPr>
          <w:p w14:paraId="7A092655" w14:textId="77777777" w:rsidR="001B5ED5" w:rsidRPr="0050633B" w:rsidRDefault="001B5ED5" w:rsidP="00CD613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r w:rsidRPr="007E1978">
              <w:rPr>
                <w:rFonts w:ascii="Arial" w:hAnsi="Arial" w:cs="Arial"/>
                <w:b/>
                <w:sz w:val="22"/>
                <w:szCs w:val="22"/>
                <w:lang w:val="pl-PL"/>
              </w:rPr>
              <w:t>Węże tłoczne (odc.)</w:t>
            </w:r>
          </w:p>
        </w:tc>
        <w:tc>
          <w:tcPr>
            <w:tcW w:w="0" w:type="auto"/>
            <w:vAlign w:val="center"/>
          </w:tcPr>
          <w:p w14:paraId="4C108BE8" w14:textId="77777777" w:rsidR="001B5ED5" w:rsidRPr="0050633B" w:rsidRDefault="001B5ED5" w:rsidP="0071585E">
            <w:pPr>
              <w:tabs>
                <w:tab w:val="left" w:pos="360"/>
              </w:tabs>
              <w:spacing w:before="120" w:after="120"/>
              <w:ind w:left="113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W-52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1B5ED5" w:rsidRPr="002A3DD7" w14:paraId="30378DE7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1D41507" w14:textId="77777777" w:rsidR="001B5ED5" w:rsidRPr="002A3DD7" w:rsidRDefault="001B5ED5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E4BA105" w14:textId="77777777" w:rsidR="001B5ED5" w:rsidRPr="0050633B" w:rsidRDefault="001B5ED5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vAlign w:val="center"/>
          </w:tcPr>
          <w:p w14:paraId="166D2F4F" w14:textId="77777777" w:rsidR="001B5ED5" w:rsidRPr="0050633B" w:rsidRDefault="001B5ED5" w:rsidP="0071585E">
            <w:pPr>
              <w:tabs>
                <w:tab w:val="left" w:pos="360"/>
              </w:tabs>
              <w:spacing w:before="120" w:after="120"/>
              <w:ind w:left="113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W-75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1B5ED5" w:rsidRPr="002A3DD7" w14:paraId="630B74CE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5BCB227" w14:textId="77777777" w:rsidR="001B5ED5" w:rsidRPr="002A3DD7" w:rsidRDefault="001B5ED5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98CFFBE" w14:textId="77777777" w:rsidR="001B5ED5" w:rsidRPr="0050633B" w:rsidRDefault="001B5ED5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vAlign w:val="center"/>
          </w:tcPr>
          <w:p w14:paraId="413BEDFF" w14:textId="77777777" w:rsidR="001B5ED5" w:rsidRPr="0050633B" w:rsidRDefault="001B5ED5" w:rsidP="0071585E">
            <w:pPr>
              <w:tabs>
                <w:tab w:val="left" w:pos="360"/>
              </w:tabs>
              <w:spacing w:before="120" w:after="120"/>
              <w:ind w:left="57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W-110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1B5ED5" w:rsidRPr="002A3DD7" w14:paraId="586E51DF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3261E8A" w14:textId="77777777" w:rsidR="001B5ED5" w:rsidRPr="002A3DD7" w:rsidRDefault="001B5ED5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B47CBA1" w14:textId="77777777" w:rsidR="001B5ED5" w:rsidRPr="0050633B" w:rsidRDefault="001B5ED5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vAlign w:val="center"/>
          </w:tcPr>
          <w:p w14:paraId="2C5B9D61" w14:textId="77777777" w:rsidR="001B5ED5" w:rsidRPr="0050633B" w:rsidRDefault="001B5ED5" w:rsidP="0071585E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Ssawne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1B5ED5" w:rsidRPr="002A3DD7" w14:paraId="1EBFCA9D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1B16D6D" w14:textId="77777777" w:rsidR="001B5ED5" w:rsidRPr="002A3DD7" w:rsidRDefault="001B5ED5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ECC9E9C" w14:textId="77777777" w:rsidR="001B5ED5" w:rsidRPr="0050633B" w:rsidRDefault="001B5ED5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1878BBAC" w14:textId="77777777" w:rsidR="007E1978" w:rsidRPr="007E1978" w:rsidRDefault="007E1978" w:rsidP="007E1978">
      <w:pPr>
        <w:jc w:val="center"/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036"/>
        <w:gridCol w:w="1195"/>
        <w:gridCol w:w="827"/>
        <w:gridCol w:w="1262"/>
        <w:gridCol w:w="827"/>
      </w:tblGrid>
      <w:tr w:rsidR="007E1978" w:rsidRPr="002A3DD7" w14:paraId="209856AA" w14:textId="77777777" w:rsidTr="001B5ED5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AC467D5" w14:textId="77777777" w:rsidR="007E1978" w:rsidRPr="002A3DD7" w:rsidRDefault="007E1978" w:rsidP="00CD6137">
            <w:pPr>
              <w:tabs>
                <w:tab w:val="left" w:pos="360"/>
              </w:tabs>
              <w:spacing w:before="120" w:after="120"/>
              <w:rPr>
                <w:rFonts w:ascii="Arial" w:hAnsi="Arial" w:cs="Arial"/>
              </w:rPr>
            </w:pPr>
            <w:r w:rsidRPr="007E1978">
              <w:rPr>
                <w:rFonts w:ascii="Arial" w:hAnsi="Arial" w:cs="Arial"/>
                <w:b/>
                <w:sz w:val="22"/>
                <w:szCs w:val="20"/>
                <w:lang w:val="pl-PL"/>
              </w:rPr>
              <w:lastRenderedPageBreak/>
              <w:t>Drabiny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D058FC" w14:textId="77777777" w:rsidR="007E1978" w:rsidRPr="002A3DD7" w:rsidRDefault="007E1978" w:rsidP="007E1978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Wysuwane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7E1978" w:rsidRPr="002A3DD7" w14:paraId="374FA53C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2F25FBD" w14:textId="77777777" w:rsidR="007E1978" w:rsidRPr="002A3DD7" w:rsidRDefault="007E1978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582C4E5" w14:textId="77777777" w:rsidR="007E1978" w:rsidRPr="002A3DD7" w:rsidRDefault="007E1978" w:rsidP="00CD613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4C82D5B" w14:textId="77777777" w:rsidR="007E1978" w:rsidRPr="002A3DD7" w:rsidRDefault="007E1978" w:rsidP="007E1978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Nasadkowe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7E1978" w:rsidRPr="002A3DD7" w14:paraId="7BEBD4A4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E80BD53" w14:textId="77777777" w:rsidR="007E1978" w:rsidRPr="002A3DD7" w:rsidRDefault="007E1978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149A053" w14:textId="77777777" w:rsidR="007E1978" w:rsidRPr="002A3DD7" w:rsidRDefault="007E1978" w:rsidP="00CD613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0F416851" w14:textId="77777777" w:rsidR="007E1978" w:rsidRDefault="005201A9" w:rsidP="007E1978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 w:rsidRPr="005201A9">
        <w:rPr>
          <w:rFonts w:ascii="Arial" w:hAnsi="Arial" w:cs="Arial"/>
          <w:b/>
          <w:sz w:val="22"/>
          <w:szCs w:val="20"/>
          <w:lang w:val="pl-PL"/>
        </w:rPr>
        <w:t>Sprzęt alarmowania i łączności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855"/>
        <w:gridCol w:w="2689"/>
        <w:gridCol w:w="855"/>
        <w:gridCol w:w="2835"/>
        <w:gridCol w:w="747"/>
      </w:tblGrid>
      <w:tr w:rsidR="005201A9" w14:paraId="57783165" w14:textId="77777777" w:rsidTr="005201A9">
        <w:tc>
          <w:tcPr>
            <w:tcW w:w="2547" w:type="dxa"/>
            <w:vAlign w:val="center"/>
          </w:tcPr>
          <w:p w14:paraId="5B4B9383" w14:textId="77777777" w:rsidR="005201A9" w:rsidRPr="005201A9" w:rsidRDefault="005201A9" w:rsidP="006C7026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201A9">
              <w:rPr>
                <w:rFonts w:ascii="Arial" w:hAnsi="Arial" w:cs="Arial"/>
                <w:sz w:val="20"/>
                <w:szCs w:val="20"/>
                <w:lang w:val="pl-PL"/>
              </w:rPr>
              <w:t>Syrena elektryczna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1E11E7" w:rsidRPr="002A3DD7" w14:paraId="700EFBDD" w14:textId="7777777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D66E93E" w14:textId="77777777" w:rsidR="001E11E7" w:rsidRPr="002A3DD7" w:rsidRDefault="001E11E7" w:rsidP="003770C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9E12F5F" w14:textId="77777777" w:rsidR="005201A9" w:rsidRPr="005201A9" w:rsidRDefault="005201A9" w:rsidP="006C7026">
            <w:pPr>
              <w:tabs>
                <w:tab w:val="left" w:pos="90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689" w:type="dxa"/>
            <w:vAlign w:val="center"/>
          </w:tcPr>
          <w:p w14:paraId="1EE2FA26" w14:textId="77777777" w:rsidR="005201A9" w:rsidRPr="005201A9" w:rsidRDefault="005201A9" w:rsidP="006C7026">
            <w:pPr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201A9">
              <w:rPr>
                <w:rFonts w:ascii="Arial" w:hAnsi="Arial" w:cs="Arial"/>
                <w:sz w:val="20"/>
                <w:szCs w:val="20"/>
                <w:lang w:val="pl-PL"/>
              </w:rPr>
              <w:t>Syrena ręczna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1E11E7" w:rsidRPr="002A3DD7" w14:paraId="0694DF6D" w14:textId="7777777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4A344D9" w14:textId="77777777" w:rsidR="001E11E7" w:rsidRPr="002A3DD7" w:rsidRDefault="001E11E7" w:rsidP="003770C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84BFA9E" w14:textId="77777777" w:rsidR="005201A9" w:rsidRPr="005201A9" w:rsidRDefault="005201A9" w:rsidP="006C7026">
            <w:pPr>
              <w:tabs>
                <w:tab w:val="left" w:pos="90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vAlign w:val="center"/>
          </w:tcPr>
          <w:p w14:paraId="35DA44B5" w14:textId="77777777" w:rsidR="005201A9" w:rsidRPr="005201A9" w:rsidRDefault="005201A9" w:rsidP="006C702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Możliwość zdalnego uruchomienia</w:t>
            </w:r>
          </w:p>
        </w:tc>
        <w:tc>
          <w:tcPr>
            <w:tcW w:w="747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1E11E7" w:rsidRPr="002A3DD7" w14:paraId="104C50BB" w14:textId="7777777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18AAE45" w14:textId="77777777" w:rsidR="001E11E7" w:rsidRPr="002A3DD7" w:rsidRDefault="001E11E7" w:rsidP="001E11E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AC1CA3B" w14:textId="77777777" w:rsidR="005201A9" w:rsidRPr="002A3DD7" w:rsidRDefault="005201A9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5201A9" w14:paraId="7FB6197F" w14:textId="77777777" w:rsidTr="005201A9">
        <w:tc>
          <w:tcPr>
            <w:tcW w:w="2547" w:type="dxa"/>
            <w:vAlign w:val="center"/>
          </w:tcPr>
          <w:p w14:paraId="390BC21D" w14:textId="77777777" w:rsidR="005201A9" w:rsidRPr="005201A9" w:rsidRDefault="005201A9" w:rsidP="006C7026">
            <w:pPr>
              <w:spacing w:before="120" w:after="120"/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Terminale GPS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1E11E7" w:rsidRPr="002A3DD7" w14:paraId="331C3D7B" w14:textId="7777777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322A4E2" w14:textId="77777777" w:rsidR="001E11E7" w:rsidRPr="002A3DD7" w:rsidRDefault="001E11E7" w:rsidP="003770C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D6F672E" w14:textId="77777777" w:rsidR="005201A9" w:rsidRPr="005201A9" w:rsidRDefault="005201A9" w:rsidP="006C7026">
            <w:pPr>
              <w:tabs>
                <w:tab w:val="left" w:pos="90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689" w:type="dxa"/>
            <w:vAlign w:val="center"/>
          </w:tcPr>
          <w:p w14:paraId="15D64534" w14:textId="77777777" w:rsidR="005201A9" w:rsidRDefault="005201A9" w:rsidP="006C7026">
            <w:pPr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Radiostacja stacjonarna </w:t>
            </w:r>
            <w:r w:rsidRPr="005201A9">
              <w:rPr>
                <w:rFonts w:ascii="Arial" w:hAnsi="Arial" w:cs="Arial"/>
                <w:sz w:val="20"/>
                <w:szCs w:val="20"/>
                <w:lang w:val="pl-PL"/>
              </w:rPr>
              <w:t>na stałe w strażnicy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1E11E7" w:rsidRPr="008868CD" w14:paraId="4C59E73C" w14:textId="7777777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829882C" w14:textId="77777777" w:rsidR="001E11E7" w:rsidRPr="002A3DD7" w:rsidRDefault="001E11E7" w:rsidP="003770C1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008CE2D" w14:textId="77777777" w:rsidR="005201A9" w:rsidRPr="005201A9" w:rsidRDefault="005201A9" w:rsidP="006C7026">
            <w:pPr>
              <w:tabs>
                <w:tab w:val="left" w:pos="90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vAlign w:val="center"/>
          </w:tcPr>
          <w:p w14:paraId="5CDA64F8" w14:textId="77777777" w:rsidR="005201A9" w:rsidRDefault="005201A9" w:rsidP="006C7026">
            <w:pPr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elektywne wywołanie</w:t>
            </w:r>
          </w:p>
        </w:tc>
        <w:tc>
          <w:tcPr>
            <w:tcW w:w="747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1E11E7" w:rsidRPr="002A3DD7" w14:paraId="2AA9A003" w14:textId="7777777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1606904" w14:textId="77777777" w:rsidR="001E11E7" w:rsidRPr="002A3DD7" w:rsidRDefault="001E11E7" w:rsidP="001E11E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86C5999" w14:textId="77777777" w:rsidR="005201A9" w:rsidRPr="002A3DD7" w:rsidRDefault="005201A9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5201A9" w14:paraId="6054DC0F" w14:textId="77777777" w:rsidTr="005201A9">
        <w:tc>
          <w:tcPr>
            <w:tcW w:w="2547" w:type="dxa"/>
            <w:vAlign w:val="center"/>
          </w:tcPr>
          <w:p w14:paraId="07FD11F4" w14:textId="77777777" w:rsidR="005201A9" w:rsidRPr="005201A9" w:rsidRDefault="005201A9" w:rsidP="006C7026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R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adiostacje nasobne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5201A9" w:rsidRPr="005201A9" w14:paraId="1756D1AD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2A67803" w14:textId="77777777" w:rsidR="005201A9" w:rsidRPr="005201A9" w:rsidRDefault="005201A9" w:rsidP="003770C1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8B6915E" w14:textId="77777777" w:rsidR="005201A9" w:rsidRPr="005201A9" w:rsidRDefault="005201A9" w:rsidP="006C7026">
            <w:pPr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689" w:type="dxa"/>
            <w:vAlign w:val="center"/>
          </w:tcPr>
          <w:p w14:paraId="0EF3B3D8" w14:textId="77777777" w:rsidR="005201A9" w:rsidRPr="005201A9" w:rsidRDefault="005201A9" w:rsidP="006C7026">
            <w:pPr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R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adiostacje samochodowe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5201A9" w:rsidRPr="005201A9" w14:paraId="61A8C12B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6472023" w14:textId="77777777" w:rsidR="005201A9" w:rsidRPr="005201A9" w:rsidRDefault="005201A9" w:rsidP="003770C1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2078263" w14:textId="77777777" w:rsidR="005201A9" w:rsidRPr="005201A9" w:rsidRDefault="005201A9" w:rsidP="006C7026">
            <w:pPr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835" w:type="dxa"/>
            <w:vAlign w:val="center"/>
          </w:tcPr>
          <w:p w14:paraId="1521DBCC" w14:textId="77777777" w:rsidR="005201A9" w:rsidRPr="005201A9" w:rsidRDefault="005201A9" w:rsidP="006C7026">
            <w:pPr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747" w:type="dxa"/>
            <w:vAlign w:val="center"/>
          </w:tcPr>
          <w:p w14:paraId="4EF9CDB1" w14:textId="77777777" w:rsidR="005201A9" w:rsidRDefault="005201A9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14:paraId="328B26B5" w14:textId="77777777" w:rsidR="005201A9" w:rsidRDefault="001E11E7" w:rsidP="007E1978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 w:rsidRPr="001E11E7">
        <w:rPr>
          <w:rFonts w:ascii="Arial" w:hAnsi="Arial" w:cs="Arial"/>
          <w:b/>
          <w:sz w:val="22"/>
          <w:szCs w:val="20"/>
          <w:lang w:val="pl-PL"/>
        </w:rPr>
        <w:t>Środki ochrony indywidualnej posiadające świadectwo dopuszczenia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6"/>
        <w:gridCol w:w="968"/>
        <w:gridCol w:w="2558"/>
        <w:gridCol w:w="972"/>
        <w:gridCol w:w="2573"/>
        <w:gridCol w:w="961"/>
      </w:tblGrid>
      <w:tr w:rsidR="00B57E5E" w14:paraId="6E5A0B52" w14:textId="77777777" w:rsidTr="00B57E5E">
        <w:tc>
          <w:tcPr>
            <w:tcW w:w="2506" w:type="dxa"/>
            <w:vAlign w:val="center"/>
          </w:tcPr>
          <w:p w14:paraId="1F58BFE1" w14:textId="77777777" w:rsidR="009C6B4B" w:rsidRPr="00B57E5E" w:rsidRDefault="009C6B4B" w:rsidP="006C7026">
            <w:pPr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Ubranie specjalne-ochronne (kpl.)</w:t>
            </w:r>
          </w:p>
        </w:tc>
        <w:tc>
          <w:tcPr>
            <w:tcW w:w="968" w:type="dxa"/>
            <w:vAlign w:val="center"/>
          </w:tcPr>
          <w:tbl>
            <w:tblPr>
              <w:tblW w:w="742" w:type="dxa"/>
              <w:tblLook w:val="0000" w:firstRow="0" w:lastRow="0" w:firstColumn="0" w:lastColumn="0" w:noHBand="0" w:noVBand="0"/>
            </w:tblPr>
            <w:tblGrid>
              <w:gridCol w:w="742"/>
            </w:tblGrid>
            <w:tr w:rsidR="009C6B4B" w:rsidRPr="002A3DD7" w14:paraId="01F7E07C" w14:textId="77777777" w:rsidTr="009C6B4B">
              <w:trPr>
                <w:trHeight w:val="313"/>
              </w:trPr>
              <w:tc>
                <w:tcPr>
                  <w:tcW w:w="7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AC5D136" w14:textId="77777777" w:rsidR="009C6B4B" w:rsidRPr="002A3DD7" w:rsidRDefault="009C6B4B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D6B9CB0" w14:textId="77777777" w:rsidR="009C6B4B" w:rsidRDefault="009C6B4B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58" w:type="dxa"/>
            <w:vAlign w:val="center"/>
          </w:tcPr>
          <w:p w14:paraId="4466C2CA" w14:textId="77777777" w:rsidR="009C6B4B" w:rsidRPr="00B57E5E" w:rsidRDefault="009C6B4B" w:rsidP="00B57E5E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Kominiarki strażackie(szt.)</w:t>
            </w:r>
          </w:p>
        </w:tc>
        <w:tc>
          <w:tcPr>
            <w:tcW w:w="972" w:type="dxa"/>
            <w:vAlign w:val="center"/>
          </w:tcPr>
          <w:tbl>
            <w:tblPr>
              <w:tblW w:w="731" w:type="dxa"/>
              <w:tblLook w:val="0000" w:firstRow="0" w:lastRow="0" w:firstColumn="0" w:lastColumn="0" w:noHBand="0" w:noVBand="0"/>
            </w:tblPr>
            <w:tblGrid>
              <w:gridCol w:w="731"/>
            </w:tblGrid>
            <w:tr w:rsidR="009C6B4B" w:rsidRPr="002A3DD7" w14:paraId="2DBB2E7B" w14:textId="77777777" w:rsidTr="009C6B4B">
              <w:trPr>
                <w:trHeight w:val="313"/>
              </w:trPr>
              <w:tc>
                <w:tcPr>
                  <w:tcW w:w="7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54B885D" w14:textId="77777777" w:rsidR="009C6B4B" w:rsidRPr="002A3DD7" w:rsidRDefault="009C6B4B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0F2DE3C" w14:textId="77777777" w:rsidR="009C6B4B" w:rsidRDefault="009C6B4B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73" w:type="dxa"/>
            <w:vAlign w:val="center"/>
          </w:tcPr>
          <w:p w14:paraId="00444418" w14:textId="77777777" w:rsidR="009C6B4B" w:rsidRPr="00B57E5E" w:rsidRDefault="009C6B4B" w:rsidP="00B57E5E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Buty strażackie (par)</w:t>
            </w:r>
          </w:p>
        </w:tc>
        <w:tc>
          <w:tcPr>
            <w:tcW w:w="961" w:type="dxa"/>
            <w:vAlign w:val="center"/>
          </w:tcPr>
          <w:tbl>
            <w:tblPr>
              <w:tblW w:w="735" w:type="dxa"/>
              <w:tblLook w:val="0000" w:firstRow="0" w:lastRow="0" w:firstColumn="0" w:lastColumn="0" w:noHBand="0" w:noVBand="0"/>
            </w:tblPr>
            <w:tblGrid>
              <w:gridCol w:w="735"/>
            </w:tblGrid>
            <w:tr w:rsidR="009C6B4B" w:rsidRPr="002A3DD7" w14:paraId="34BBE853" w14:textId="77777777" w:rsidTr="009C6B4B">
              <w:trPr>
                <w:trHeight w:val="313"/>
              </w:trPr>
              <w:tc>
                <w:tcPr>
                  <w:tcW w:w="7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5F50B36" w14:textId="77777777" w:rsidR="009C6B4B" w:rsidRPr="002A3DD7" w:rsidRDefault="009C6B4B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7CC9417" w14:textId="77777777" w:rsidR="009C6B4B" w:rsidRDefault="009C6B4B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  <w:tr w:rsidR="00B57E5E" w14:paraId="31EFEDB7" w14:textId="77777777" w:rsidTr="00B57E5E">
        <w:tc>
          <w:tcPr>
            <w:tcW w:w="2506" w:type="dxa"/>
            <w:vAlign w:val="center"/>
          </w:tcPr>
          <w:p w14:paraId="0F71483F" w14:textId="77777777" w:rsidR="009C6B4B" w:rsidRPr="00B57E5E" w:rsidRDefault="009C6B4B" w:rsidP="00CD6137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Hełmy strażackie (szt.)</w:t>
            </w:r>
          </w:p>
        </w:tc>
        <w:tc>
          <w:tcPr>
            <w:tcW w:w="968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42"/>
            </w:tblGrid>
            <w:tr w:rsidR="009C6B4B" w:rsidRPr="002A3DD7" w14:paraId="356F1F45" w14:textId="77777777" w:rsidTr="009C6B4B">
              <w:trPr>
                <w:trHeight w:val="313"/>
              </w:trPr>
              <w:tc>
                <w:tcPr>
                  <w:tcW w:w="7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7ED4B51" w14:textId="77777777" w:rsidR="009C6B4B" w:rsidRPr="002A3DD7" w:rsidRDefault="009C6B4B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30F606E" w14:textId="77777777" w:rsidR="009C6B4B" w:rsidRDefault="009C6B4B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58" w:type="dxa"/>
            <w:vAlign w:val="center"/>
          </w:tcPr>
          <w:p w14:paraId="7FF2FE93" w14:textId="77777777" w:rsidR="009C6B4B" w:rsidRPr="00B57E5E" w:rsidRDefault="009C6B4B" w:rsidP="00B57E5E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Rękawice specjalne (par)</w:t>
            </w:r>
          </w:p>
        </w:tc>
        <w:tc>
          <w:tcPr>
            <w:tcW w:w="972" w:type="dxa"/>
            <w:vAlign w:val="center"/>
          </w:tcPr>
          <w:tbl>
            <w:tblPr>
              <w:tblW w:w="746" w:type="dxa"/>
              <w:tblLook w:val="0000" w:firstRow="0" w:lastRow="0" w:firstColumn="0" w:lastColumn="0" w:noHBand="0" w:noVBand="0"/>
            </w:tblPr>
            <w:tblGrid>
              <w:gridCol w:w="746"/>
            </w:tblGrid>
            <w:tr w:rsidR="009C6B4B" w:rsidRPr="002A3DD7" w14:paraId="06BE616B" w14:textId="77777777" w:rsidTr="009C6B4B">
              <w:trPr>
                <w:trHeight w:val="313"/>
              </w:trPr>
              <w:tc>
                <w:tcPr>
                  <w:tcW w:w="7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81D4A76" w14:textId="77777777" w:rsidR="009C6B4B" w:rsidRPr="002A3DD7" w:rsidRDefault="009C6B4B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0AC0376" w14:textId="77777777" w:rsidR="009C6B4B" w:rsidRDefault="009C6B4B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73" w:type="dxa"/>
            <w:vAlign w:val="center"/>
          </w:tcPr>
          <w:p w14:paraId="720DAB8B" w14:textId="77777777" w:rsidR="009C6B4B" w:rsidRPr="00B57E5E" w:rsidRDefault="009C6B4B" w:rsidP="00CD6137">
            <w:pPr>
              <w:spacing w:before="120" w:after="6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961" w:type="dxa"/>
            <w:vAlign w:val="center"/>
          </w:tcPr>
          <w:p w14:paraId="117ADFFF" w14:textId="77777777" w:rsidR="009C6B4B" w:rsidRDefault="009C6B4B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14:paraId="5C7F422C" w14:textId="77777777" w:rsidR="007E1978" w:rsidRDefault="00FE4BC5" w:rsidP="007E1978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>
        <w:rPr>
          <w:rFonts w:ascii="Arial" w:hAnsi="Arial" w:cs="Arial"/>
          <w:b/>
          <w:sz w:val="22"/>
          <w:szCs w:val="20"/>
          <w:lang w:val="pl-PL"/>
        </w:rPr>
        <w:t>Dodatkowy e</w:t>
      </w:r>
      <w:r w:rsidR="00B57E5E" w:rsidRPr="00B57E5E">
        <w:rPr>
          <w:rFonts w:ascii="Arial" w:hAnsi="Arial" w:cs="Arial"/>
          <w:b/>
          <w:sz w:val="22"/>
          <w:szCs w:val="20"/>
          <w:lang w:val="pl-PL"/>
        </w:rPr>
        <w:t>kwipunek osobisty strażaka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25"/>
        <w:gridCol w:w="965"/>
        <w:gridCol w:w="1581"/>
        <w:gridCol w:w="1192"/>
        <w:gridCol w:w="1483"/>
        <w:gridCol w:w="967"/>
        <w:gridCol w:w="1564"/>
        <w:gridCol w:w="961"/>
      </w:tblGrid>
      <w:tr w:rsidR="00B57E5E" w:rsidRPr="0050633B" w14:paraId="20D4F450" w14:textId="77777777" w:rsidTr="00B57E5E">
        <w:tc>
          <w:tcPr>
            <w:tcW w:w="1825" w:type="dxa"/>
            <w:vAlign w:val="center"/>
          </w:tcPr>
          <w:p w14:paraId="191A70C5" w14:textId="77777777" w:rsidR="00B57E5E" w:rsidRPr="0050633B" w:rsidRDefault="00B57E5E" w:rsidP="00CD613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r w:rsidRPr="00B57E5E">
              <w:rPr>
                <w:rFonts w:ascii="Arial" w:hAnsi="Arial" w:cs="Arial"/>
                <w:sz w:val="20"/>
                <w:szCs w:val="20"/>
                <w:lang w:val="pl-PL"/>
              </w:rPr>
              <w:t>Pasy bojowe</w:t>
            </w:r>
          </w:p>
        </w:tc>
        <w:tc>
          <w:tcPr>
            <w:tcW w:w="965" w:type="dxa"/>
            <w:vAlign w:val="center"/>
          </w:tcPr>
          <w:tbl>
            <w:tblPr>
              <w:tblW w:w="739" w:type="dxa"/>
              <w:tblLook w:val="0000" w:firstRow="0" w:lastRow="0" w:firstColumn="0" w:lastColumn="0" w:noHBand="0" w:noVBand="0"/>
            </w:tblPr>
            <w:tblGrid>
              <w:gridCol w:w="739"/>
            </w:tblGrid>
            <w:tr w:rsidR="00B57E5E" w:rsidRPr="002A3DD7" w14:paraId="0CC24954" w14:textId="77777777" w:rsidTr="00B57E5E">
              <w:trPr>
                <w:trHeight w:val="313"/>
              </w:trPr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66506CA" w14:textId="77777777" w:rsidR="00B57E5E" w:rsidRPr="002A3DD7" w:rsidRDefault="00B57E5E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483DC1B" w14:textId="77777777" w:rsidR="00B57E5E" w:rsidRPr="0050633B" w:rsidRDefault="00B57E5E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81" w:type="dxa"/>
            <w:vAlign w:val="center"/>
          </w:tcPr>
          <w:p w14:paraId="219FC151" w14:textId="77777777" w:rsidR="00B57E5E" w:rsidRPr="0050633B" w:rsidRDefault="00B57E5E" w:rsidP="00CD613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r w:rsidRPr="00B57E5E">
              <w:rPr>
                <w:rFonts w:ascii="Arial" w:hAnsi="Arial" w:cs="Arial"/>
                <w:sz w:val="20"/>
                <w:szCs w:val="20"/>
                <w:lang w:val="pl-PL"/>
              </w:rPr>
              <w:t>Latarki</w:t>
            </w:r>
          </w:p>
        </w:tc>
        <w:tc>
          <w:tcPr>
            <w:tcW w:w="1192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25"/>
            </w:tblGrid>
            <w:tr w:rsidR="00B57E5E" w:rsidRPr="002A3DD7" w14:paraId="7AFB8A0B" w14:textId="77777777" w:rsidTr="00B57E5E">
              <w:trPr>
                <w:trHeight w:val="313"/>
              </w:trPr>
              <w:tc>
                <w:tcPr>
                  <w:tcW w:w="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8C7FB2C" w14:textId="77777777" w:rsidR="00B57E5E" w:rsidRPr="002A3DD7" w:rsidRDefault="00B57E5E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EEBB7A4" w14:textId="77777777" w:rsidR="00B57E5E" w:rsidRPr="0050633B" w:rsidRDefault="00B57E5E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83" w:type="dxa"/>
            <w:vAlign w:val="center"/>
          </w:tcPr>
          <w:p w14:paraId="53F0DAEE" w14:textId="77777777" w:rsidR="00B57E5E" w:rsidRPr="0050633B" w:rsidRDefault="00B57E5E" w:rsidP="00CD613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r w:rsidRPr="00B57E5E">
              <w:rPr>
                <w:rFonts w:ascii="Arial" w:hAnsi="Arial" w:cs="Arial"/>
                <w:sz w:val="20"/>
                <w:szCs w:val="20"/>
                <w:lang w:val="pl-PL"/>
              </w:rPr>
              <w:t>Zatrzaśniki</w:t>
            </w:r>
          </w:p>
        </w:tc>
        <w:tc>
          <w:tcPr>
            <w:tcW w:w="967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33"/>
            </w:tblGrid>
            <w:tr w:rsidR="00B57E5E" w:rsidRPr="002A3DD7" w14:paraId="0EE49392" w14:textId="77777777" w:rsidTr="00B57E5E">
              <w:trPr>
                <w:trHeight w:val="313"/>
              </w:trPr>
              <w:tc>
                <w:tcPr>
                  <w:tcW w:w="7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A0BB9D2" w14:textId="77777777" w:rsidR="00B57E5E" w:rsidRPr="002A3DD7" w:rsidRDefault="00B57E5E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1FDF930" w14:textId="77777777" w:rsidR="00B57E5E" w:rsidRPr="0050633B" w:rsidRDefault="00B57E5E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64" w:type="dxa"/>
            <w:vAlign w:val="center"/>
          </w:tcPr>
          <w:p w14:paraId="374DACA3" w14:textId="77777777" w:rsidR="00B57E5E" w:rsidRPr="0050633B" w:rsidRDefault="00B57E5E" w:rsidP="00CD6137">
            <w:pPr>
              <w:tabs>
                <w:tab w:val="left" w:pos="360"/>
              </w:tabs>
              <w:spacing w:before="120" w:after="120"/>
              <w:ind w:left="360"/>
              <w:jc w:val="center"/>
              <w:rPr>
                <w:rFonts w:ascii="Arial" w:hAnsi="Arial" w:cs="Arial"/>
                <w:sz w:val="20"/>
              </w:rPr>
            </w:pPr>
            <w:r w:rsidRPr="00B57E5E">
              <w:rPr>
                <w:rFonts w:ascii="Arial" w:hAnsi="Arial" w:cs="Arial"/>
                <w:sz w:val="20"/>
                <w:szCs w:val="20"/>
                <w:lang w:val="pl-PL"/>
              </w:rPr>
              <w:t>Toporki</w:t>
            </w:r>
          </w:p>
        </w:tc>
        <w:tc>
          <w:tcPr>
            <w:tcW w:w="961" w:type="dxa"/>
            <w:vAlign w:val="center"/>
          </w:tcPr>
          <w:tbl>
            <w:tblPr>
              <w:tblW w:w="735" w:type="dxa"/>
              <w:tblLook w:val="0000" w:firstRow="0" w:lastRow="0" w:firstColumn="0" w:lastColumn="0" w:noHBand="0" w:noVBand="0"/>
            </w:tblPr>
            <w:tblGrid>
              <w:gridCol w:w="735"/>
            </w:tblGrid>
            <w:tr w:rsidR="00B57E5E" w:rsidRPr="002A3DD7" w14:paraId="14336EC4" w14:textId="77777777" w:rsidTr="00B57E5E">
              <w:trPr>
                <w:trHeight w:val="313"/>
              </w:trPr>
              <w:tc>
                <w:tcPr>
                  <w:tcW w:w="7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9E4A8FB" w14:textId="77777777" w:rsidR="00B57E5E" w:rsidRPr="002A3DD7" w:rsidRDefault="00B57E5E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42D16EB" w14:textId="77777777" w:rsidR="00B57E5E" w:rsidRPr="0050633B" w:rsidRDefault="00B57E5E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24AD6AB8" w14:textId="77777777" w:rsidR="00B57E5E" w:rsidRDefault="00B57E5E" w:rsidP="00B57E5E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 w:rsidRPr="00B57E5E">
        <w:rPr>
          <w:rFonts w:ascii="Arial" w:hAnsi="Arial" w:cs="Arial"/>
          <w:b/>
          <w:sz w:val="22"/>
          <w:szCs w:val="20"/>
          <w:lang w:val="pl-PL"/>
        </w:rPr>
        <w:t>Odzież inna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6"/>
        <w:gridCol w:w="968"/>
        <w:gridCol w:w="2558"/>
        <w:gridCol w:w="972"/>
        <w:gridCol w:w="2573"/>
        <w:gridCol w:w="961"/>
      </w:tblGrid>
      <w:tr w:rsidR="00B57E5E" w14:paraId="351FEF77" w14:textId="77777777" w:rsidTr="00CD6137">
        <w:tc>
          <w:tcPr>
            <w:tcW w:w="2506" w:type="dxa"/>
            <w:vAlign w:val="center"/>
          </w:tcPr>
          <w:p w14:paraId="2BE3DD87" w14:textId="77777777" w:rsidR="00B57E5E" w:rsidRPr="00B57E5E" w:rsidRDefault="00B57E5E" w:rsidP="00CD6137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Ubranie koszarowe (kpl.)</w:t>
            </w:r>
          </w:p>
        </w:tc>
        <w:tc>
          <w:tcPr>
            <w:tcW w:w="968" w:type="dxa"/>
            <w:vAlign w:val="center"/>
          </w:tcPr>
          <w:tbl>
            <w:tblPr>
              <w:tblW w:w="742" w:type="dxa"/>
              <w:tblLook w:val="0000" w:firstRow="0" w:lastRow="0" w:firstColumn="0" w:lastColumn="0" w:noHBand="0" w:noVBand="0"/>
            </w:tblPr>
            <w:tblGrid>
              <w:gridCol w:w="742"/>
            </w:tblGrid>
            <w:tr w:rsidR="00B57E5E" w:rsidRPr="002A3DD7" w14:paraId="6D966E50" w14:textId="77777777" w:rsidTr="00CD6137">
              <w:trPr>
                <w:trHeight w:val="313"/>
              </w:trPr>
              <w:tc>
                <w:tcPr>
                  <w:tcW w:w="7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FB63EDC" w14:textId="77777777" w:rsidR="00B57E5E" w:rsidRPr="002A3DD7" w:rsidRDefault="00B57E5E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F12DE96" w14:textId="77777777" w:rsidR="00B57E5E" w:rsidRDefault="00B57E5E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58" w:type="dxa"/>
            <w:vAlign w:val="center"/>
          </w:tcPr>
          <w:p w14:paraId="51F1ED25" w14:textId="77777777" w:rsidR="00B57E5E" w:rsidRPr="00B57E5E" w:rsidRDefault="00371593" w:rsidP="00371593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Ubranie wyjściowe </w:t>
            </w:r>
            <w:r w:rsidR="00B57E5E"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(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kpl.</w:t>
            </w:r>
            <w:r w:rsidR="00B57E5E"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972" w:type="dxa"/>
            <w:vAlign w:val="center"/>
          </w:tcPr>
          <w:tbl>
            <w:tblPr>
              <w:tblW w:w="731" w:type="dxa"/>
              <w:tblLook w:val="0000" w:firstRow="0" w:lastRow="0" w:firstColumn="0" w:lastColumn="0" w:noHBand="0" w:noVBand="0"/>
            </w:tblPr>
            <w:tblGrid>
              <w:gridCol w:w="731"/>
            </w:tblGrid>
            <w:tr w:rsidR="00B57E5E" w:rsidRPr="002A3DD7" w14:paraId="70A50DDA" w14:textId="77777777" w:rsidTr="00CD6137">
              <w:trPr>
                <w:trHeight w:val="313"/>
              </w:trPr>
              <w:tc>
                <w:tcPr>
                  <w:tcW w:w="7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9237750" w14:textId="77777777" w:rsidR="00B57E5E" w:rsidRPr="002A3DD7" w:rsidRDefault="00B57E5E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7116394" w14:textId="77777777" w:rsidR="00B57E5E" w:rsidRDefault="00B57E5E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73" w:type="dxa"/>
            <w:vAlign w:val="center"/>
          </w:tcPr>
          <w:p w14:paraId="4125D026" w14:textId="77777777" w:rsidR="00B57E5E" w:rsidRPr="00B57E5E" w:rsidRDefault="00371593" w:rsidP="00B57E5E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Kurtki strażackie</w:t>
            </w:r>
          </w:p>
        </w:tc>
        <w:tc>
          <w:tcPr>
            <w:tcW w:w="961" w:type="dxa"/>
            <w:vAlign w:val="center"/>
          </w:tcPr>
          <w:tbl>
            <w:tblPr>
              <w:tblW w:w="735" w:type="dxa"/>
              <w:tblLook w:val="0000" w:firstRow="0" w:lastRow="0" w:firstColumn="0" w:lastColumn="0" w:noHBand="0" w:noVBand="0"/>
            </w:tblPr>
            <w:tblGrid>
              <w:gridCol w:w="735"/>
            </w:tblGrid>
            <w:tr w:rsidR="00B57E5E" w:rsidRPr="002A3DD7" w14:paraId="73BE6F5C" w14:textId="77777777" w:rsidTr="00CD6137">
              <w:trPr>
                <w:trHeight w:val="313"/>
              </w:trPr>
              <w:tc>
                <w:tcPr>
                  <w:tcW w:w="7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2AF2229" w14:textId="77777777" w:rsidR="00B57E5E" w:rsidRPr="002A3DD7" w:rsidRDefault="00B57E5E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BC30EE9" w14:textId="77777777" w:rsidR="00B57E5E" w:rsidRDefault="00B57E5E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14:paraId="25327496" w14:textId="77777777" w:rsidR="00B57E5E" w:rsidRDefault="0069064A" w:rsidP="00B57E5E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>
        <w:rPr>
          <w:rFonts w:ascii="Arial" w:hAnsi="Arial" w:cs="Arial"/>
          <w:b/>
          <w:sz w:val="22"/>
          <w:szCs w:val="20"/>
          <w:lang w:val="pl-PL"/>
        </w:rPr>
        <w:t>Ubranie ochronne inne</w:t>
      </w:r>
    </w:p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2"/>
        <w:gridCol w:w="862"/>
        <w:gridCol w:w="4677"/>
        <w:gridCol w:w="767"/>
      </w:tblGrid>
      <w:tr w:rsidR="00371593" w:rsidRPr="008868CD" w14:paraId="33032BC8" w14:textId="77777777" w:rsidTr="0069064A">
        <w:trPr>
          <w:jc w:val="center"/>
        </w:trPr>
        <w:tc>
          <w:tcPr>
            <w:tcW w:w="2008" w:type="pct"/>
            <w:vAlign w:val="center"/>
          </w:tcPr>
          <w:p w14:paraId="1BAF557E" w14:textId="77777777" w:rsidR="00371593" w:rsidRPr="00B57E5E" w:rsidRDefault="00371593" w:rsidP="00371593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8868C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>Ubranie ochronne do rat. chemicznego (kpl.)</w:t>
            </w:r>
          </w:p>
        </w:tc>
        <w:tc>
          <w:tcPr>
            <w:tcW w:w="409" w:type="pct"/>
            <w:vAlign w:val="center"/>
          </w:tcPr>
          <w:tbl>
            <w:tblPr>
              <w:tblW w:w="607" w:type="dxa"/>
              <w:tblLook w:val="0000" w:firstRow="0" w:lastRow="0" w:firstColumn="0" w:lastColumn="0" w:noHBand="0" w:noVBand="0"/>
            </w:tblPr>
            <w:tblGrid>
              <w:gridCol w:w="607"/>
            </w:tblGrid>
            <w:tr w:rsidR="00371593" w:rsidRPr="008868CD" w14:paraId="40F57174" w14:textId="77777777" w:rsidTr="00BB29B1">
              <w:trPr>
                <w:trHeight w:val="313"/>
              </w:trPr>
              <w:tc>
                <w:tcPr>
                  <w:tcW w:w="60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06F82B0" w14:textId="77777777" w:rsidR="00371593" w:rsidRPr="002A3DD7" w:rsidRDefault="00371593" w:rsidP="006C7026">
                  <w:pPr>
                    <w:tabs>
                      <w:tab w:val="left" w:pos="900"/>
                    </w:tabs>
                    <w:snapToGrid w:val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30E4EFA" w14:textId="77777777" w:rsidR="00371593" w:rsidRDefault="00371593" w:rsidP="006C7026">
            <w:pPr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219" w:type="pct"/>
            <w:vAlign w:val="center"/>
          </w:tcPr>
          <w:p w14:paraId="76F88C82" w14:textId="77777777" w:rsidR="00371593" w:rsidRPr="00B57E5E" w:rsidRDefault="00371593" w:rsidP="00371593">
            <w:pPr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8868C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>Kombinezon</w:t>
            </w:r>
            <w:r w:rsidR="00BB29B1" w:rsidRPr="008868C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>y do</w:t>
            </w:r>
            <w:r w:rsidRPr="008868C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 xml:space="preserve"> likwidacji błonkoskrzydłych</w:t>
            </w:r>
            <w:r w:rsidR="0097540F" w:rsidRPr="008868C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 xml:space="preserve"> (osy, szerszenie, pszczoły)</w:t>
            </w:r>
            <w:r w:rsidRPr="008868C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 xml:space="preserve"> (kpl.)</w:t>
            </w:r>
          </w:p>
        </w:tc>
        <w:tc>
          <w:tcPr>
            <w:tcW w:w="364" w:type="pct"/>
            <w:vAlign w:val="center"/>
          </w:tcPr>
          <w:tbl>
            <w:tblPr>
              <w:tblW w:w="541" w:type="dxa"/>
              <w:tblLook w:val="0000" w:firstRow="0" w:lastRow="0" w:firstColumn="0" w:lastColumn="0" w:noHBand="0" w:noVBand="0"/>
            </w:tblPr>
            <w:tblGrid>
              <w:gridCol w:w="541"/>
            </w:tblGrid>
            <w:tr w:rsidR="00371593" w:rsidRPr="008868CD" w14:paraId="2132D0CD" w14:textId="77777777" w:rsidTr="00BB29B1">
              <w:trPr>
                <w:trHeight w:val="313"/>
              </w:trPr>
              <w:tc>
                <w:tcPr>
                  <w:tcW w:w="54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8334034" w14:textId="77777777" w:rsidR="00371593" w:rsidRPr="002A3DD7" w:rsidRDefault="00371593" w:rsidP="006C7026">
                  <w:pPr>
                    <w:tabs>
                      <w:tab w:val="left" w:pos="900"/>
                    </w:tabs>
                    <w:snapToGrid w:val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5810E02" w14:textId="77777777" w:rsidR="00371593" w:rsidRDefault="00371593" w:rsidP="006C7026">
            <w:pPr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14:paraId="1BB37552" w14:textId="77777777" w:rsidR="0037044E" w:rsidRDefault="0037044E" w:rsidP="0037044E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 w:rsidRPr="0037044E">
        <w:rPr>
          <w:rFonts w:ascii="Arial" w:hAnsi="Arial" w:cs="Arial"/>
          <w:b/>
          <w:sz w:val="22"/>
          <w:szCs w:val="20"/>
          <w:lang w:val="pl-PL"/>
        </w:rPr>
        <w:t>Zestaw</w:t>
      </w:r>
      <w:r w:rsidR="006F36D8">
        <w:rPr>
          <w:rFonts w:ascii="Arial" w:hAnsi="Arial" w:cs="Arial"/>
          <w:b/>
          <w:sz w:val="22"/>
          <w:szCs w:val="20"/>
          <w:lang w:val="pl-PL"/>
        </w:rPr>
        <w:t>y</w:t>
      </w:r>
      <w:r w:rsidRPr="0037044E">
        <w:rPr>
          <w:rFonts w:ascii="Arial" w:hAnsi="Arial" w:cs="Arial"/>
          <w:b/>
          <w:sz w:val="22"/>
          <w:szCs w:val="20"/>
          <w:lang w:val="pl-PL"/>
        </w:rPr>
        <w:t xml:space="preserve"> do ratownictwa medycznego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1185"/>
        <w:gridCol w:w="1650"/>
        <w:gridCol w:w="1152"/>
        <w:gridCol w:w="1339"/>
        <w:gridCol w:w="800"/>
        <w:gridCol w:w="1750"/>
        <w:gridCol w:w="961"/>
      </w:tblGrid>
      <w:tr w:rsidR="00AD54D1" w:rsidRPr="0050633B" w14:paraId="4AF33DBC" w14:textId="77777777" w:rsidTr="006F36D8">
        <w:tc>
          <w:tcPr>
            <w:tcW w:w="1701" w:type="dxa"/>
            <w:vAlign w:val="center"/>
          </w:tcPr>
          <w:p w14:paraId="4EA88036" w14:textId="77777777" w:rsidR="0037044E" w:rsidRPr="0050633B" w:rsidRDefault="0037044E" w:rsidP="006C7026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</w:rPr>
            </w:pPr>
            <w:r w:rsidRPr="0037044E">
              <w:rPr>
                <w:rFonts w:ascii="Arial" w:hAnsi="Arial" w:cs="Arial"/>
                <w:sz w:val="20"/>
                <w:szCs w:val="20"/>
                <w:lang w:val="pl-PL"/>
              </w:rPr>
              <w:t>Zestaw</w:t>
            </w:r>
            <w:r w:rsidR="00371593">
              <w:rPr>
                <w:rFonts w:ascii="Arial" w:hAnsi="Arial" w:cs="Arial"/>
                <w:sz w:val="20"/>
                <w:szCs w:val="20"/>
                <w:lang w:val="pl-PL"/>
              </w:rPr>
              <w:t>y</w:t>
            </w:r>
            <w:r w:rsidRPr="0037044E">
              <w:rPr>
                <w:rFonts w:ascii="Arial" w:hAnsi="Arial" w:cs="Arial"/>
                <w:sz w:val="20"/>
                <w:szCs w:val="20"/>
                <w:lang w:val="pl-PL"/>
              </w:rPr>
              <w:t xml:space="preserve"> z tlenoterapią</w:t>
            </w:r>
          </w:p>
        </w:tc>
        <w:tc>
          <w:tcPr>
            <w:tcW w:w="1185" w:type="dxa"/>
            <w:vAlign w:val="center"/>
          </w:tcPr>
          <w:tbl>
            <w:tblPr>
              <w:tblW w:w="739" w:type="dxa"/>
              <w:tblLook w:val="0000" w:firstRow="0" w:lastRow="0" w:firstColumn="0" w:lastColumn="0" w:noHBand="0" w:noVBand="0"/>
            </w:tblPr>
            <w:tblGrid>
              <w:gridCol w:w="739"/>
            </w:tblGrid>
            <w:tr w:rsidR="0037044E" w:rsidRPr="002A3DD7" w14:paraId="393AA56C" w14:textId="77777777" w:rsidTr="00CD6137">
              <w:trPr>
                <w:trHeight w:val="313"/>
              </w:trPr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14B8504" w14:textId="77777777" w:rsidR="0037044E" w:rsidRPr="002A3DD7" w:rsidRDefault="0037044E" w:rsidP="006C7026">
                  <w:pPr>
                    <w:tabs>
                      <w:tab w:val="left" w:pos="900"/>
                    </w:tabs>
                    <w:snapToGrid w:val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9E8F834" w14:textId="77777777" w:rsidR="0037044E" w:rsidRPr="0050633B" w:rsidRDefault="0037044E" w:rsidP="006C7026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50" w:type="dxa"/>
            <w:vAlign w:val="center"/>
          </w:tcPr>
          <w:p w14:paraId="19869FCF" w14:textId="77777777" w:rsidR="0037044E" w:rsidRPr="0050633B" w:rsidRDefault="0037044E" w:rsidP="006C7026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</w:rPr>
            </w:pPr>
            <w:r w:rsidRPr="0037044E">
              <w:rPr>
                <w:rFonts w:ascii="Arial" w:hAnsi="Arial" w:cs="Arial"/>
                <w:sz w:val="20"/>
                <w:szCs w:val="20"/>
                <w:lang w:val="pl-PL"/>
              </w:rPr>
              <w:t>Zestaw</w:t>
            </w:r>
            <w:r w:rsidR="00371593">
              <w:rPr>
                <w:rFonts w:ascii="Arial" w:hAnsi="Arial" w:cs="Arial"/>
                <w:sz w:val="20"/>
                <w:szCs w:val="20"/>
                <w:lang w:val="pl-PL"/>
              </w:rPr>
              <w:t>y</w:t>
            </w:r>
            <w:r w:rsidRPr="0037044E">
              <w:rPr>
                <w:rFonts w:ascii="Arial" w:hAnsi="Arial" w:cs="Arial"/>
                <w:sz w:val="20"/>
                <w:szCs w:val="20"/>
                <w:lang w:val="pl-PL"/>
              </w:rPr>
              <w:t xml:space="preserve"> bez tlenoterapii</w:t>
            </w:r>
          </w:p>
        </w:tc>
        <w:tc>
          <w:tcPr>
            <w:tcW w:w="1152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25"/>
            </w:tblGrid>
            <w:tr w:rsidR="0037044E" w:rsidRPr="002A3DD7" w14:paraId="0A4E20E8" w14:textId="77777777" w:rsidTr="00CD6137">
              <w:trPr>
                <w:trHeight w:val="313"/>
              </w:trPr>
              <w:tc>
                <w:tcPr>
                  <w:tcW w:w="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CAD9586" w14:textId="77777777" w:rsidR="0037044E" w:rsidRPr="002A3DD7" w:rsidRDefault="0037044E" w:rsidP="006C7026">
                  <w:pPr>
                    <w:tabs>
                      <w:tab w:val="left" w:pos="900"/>
                    </w:tabs>
                    <w:snapToGrid w:val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25114FB" w14:textId="77777777" w:rsidR="0037044E" w:rsidRPr="0050633B" w:rsidRDefault="0037044E" w:rsidP="006C7026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vAlign w:val="center"/>
          </w:tcPr>
          <w:p w14:paraId="2B9EE3EF" w14:textId="77777777" w:rsidR="0037044E" w:rsidRPr="0050633B" w:rsidRDefault="00371593" w:rsidP="006C7026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Defibrylatory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74"/>
            </w:tblGrid>
            <w:tr w:rsidR="0037044E" w:rsidRPr="002A3DD7" w14:paraId="1F338AC3" w14:textId="77777777" w:rsidTr="00CD6137">
              <w:trPr>
                <w:trHeight w:val="313"/>
              </w:trPr>
              <w:tc>
                <w:tcPr>
                  <w:tcW w:w="7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99B2051" w14:textId="77777777" w:rsidR="0037044E" w:rsidRPr="002A3DD7" w:rsidRDefault="0037044E" w:rsidP="006C7026">
                  <w:pPr>
                    <w:tabs>
                      <w:tab w:val="left" w:pos="900"/>
                    </w:tabs>
                    <w:snapToGrid w:val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75F0B52" w14:textId="77777777" w:rsidR="0037044E" w:rsidRPr="0050633B" w:rsidRDefault="0037044E" w:rsidP="006C7026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0" w:type="auto"/>
            <w:vAlign w:val="center"/>
          </w:tcPr>
          <w:p w14:paraId="34421046" w14:textId="77777777" w:rsidR="0037044E" w:rsidRPr="0050633B" w:rsidRDefault="0037044E" w:rsidP="00A979CF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</w:rPr>
            </w:pPr>
            <w:r w:rsidRPr="0037044E">
              <w:rPr>
                <w:rFonts w:ascii="Arial" w:hAnsi="Arial" w:cs="Arial"/>
                <w:sz w:val="20"/>
                <w:szCs w:val="20"/>
                <w:lang w:val="pl-PL"/>
              </w:rPr>
              <w:t>Sanie lodowe</w:t>
            </w:r>
            <w:r w:rsidR="00A979CF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="002E201B" w:rsidRPr="0037044E">
              <w:rPr>
                <w:rFonts w:ascii="Arial" w:hAnsi="Arial" w:cs="Arial"/>
                <w:sz w:val="20"/>
                <w:szCs w:val="20"/>
                <w:lang w:val="pl-PL"/>
              </w:rPr>
              <w:t>(deska)</w:t>
            </w:r>
          </w:p>
        </w:tc>
        <w:tc>
          <w:tcPr>
            <w:tcW w:w="0" w:type="auto"/>
            <w:vAlign w:val="center"/>
          </w:tcPr>
          <w:tbl>
            <w:tblPr>
              <w:tblW w:w="735" w:type="dxa"/>
              <w:tblLook w:val="0000" w:firstRow="0" w:lastRow="0" w:firstColumn="0" w:lastColumn="0" w:noHBand="0" w:noVBand="0"/>
            </w:tblPr>
            <w:tblGrid>
              <w:gridCol w:w="735"/>
            </w:tblGrid>
            <w:tr w:rsidR="0037044E" w:rsidRPr="002A3DD7" w14:paraId="230E4313" w14:textId="77777777" w:rsidTr="00CD6137">
              <w:trPr>
                <w:trHeight w:val="313"/>
              </w:trPr>
              <w:tc>
                <w:tcPr>
                  <w:tcW w:w="7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5770BD8" w14:textId="77777777" w:rsidR="0037044E" w:rsidRPr="002A3DD7" w:rsidRDefault="0037044E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52FEF10" w14:textId="77777777" w:rsidR="0037044E" w:rsidRPr="0050633B" w:rsidRDefault="0037044E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70943820" w14:textId="77777777" w:rsidR="0097540F" w:rsidRDefault="0097540F" w:rsidP="0069064A">
      <w:pPr>
        <w:spacing w:after="120"/>
        <w:rPr>
          <w:rFonts w:ascii="Arial" w:hAnsi="Arial" w:cs="Arial"/>
          <w:b/>
          <w:sz w:val="20"/>
          <w:szCs w:val="20"/>
          <w:lang w:val="pl-PL"/>
        </w:rPr>
      </w:pPr>
    </w:p>
    <w:p w14:paraId="013A13DF" w14:textId="77777777" w:rsidR="00073A0F" w:rsidRPr="005D7F62" w:rsidRDefault="00073A0F" w:rsidP="0069064A">
      <w:pPr>
        <w:spacing w:after="120"/>
        <w:rPr>
          <w:rFonts w:ascii="Arial" w:hAnsi="Arial" w:cs="Arial"/>
          <w:b/>
          <w:sz w:val="20"/>
          <w:szCs w:val="20"/>
          <w:lang w:val="pl-PL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AD54D1" w:rsidRPr="008868CD" w14:paraId="5789D75B" w14:textId="77777777" w:rsidTr="00CD6137">
        <w:tc>
          <w:tcPr>
            <w:tcW w:w="10528" w:type="dxa"/>
            <w:vAlign w:val="bottom"/>
          </w:tcPr>
          <w:p w14:paraId="2C190963" w14:textId="77777777" w:rsidR="00AD54D1" w:rsidRPr="002A3DD7" w:rsidRDefault="00AD54D1" w:rsidP="00CD6137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ascii="Arial" w:hAnsi="Arial" w:cs="Arial"/>
                <w:sz w:val="28"/>
                <w:szCs w:val="28"/>
                <w:lang w:val="pl-PL"/>
              </w:rPr>
              <w:t xml:space="preserve">VI. </w:t>
            </w:r>
            <w:r w:rsidRPr="00AD54D1">
              <w:rPr>
                <w:rFonts w:ascii="Arial" w:hAnsi="Arial" w:cs="Arial"/>
                <w:sz w:val="28"/>
                <w:szCs w:val="28"/>
                <w:lang w:val="pl-PL"/>
              </w:rPr>
              <w:t>WYSZKOLENIE STRAŻAKÓW OCHOTNIKÓW OSP</w:t>
            </w:r>
          </w:p>
        </w:tc>
      </w:tr>
    </w:tbl>
    <w:p w14:paraId="5E17B2D5" w14:textId="77777777" w:rsidR="00373E6F" w:rsidRPr="008868CD" w:rsidRDefault="00373E6F" w:rsidP="00AD54D1">
      <w:pPr>
        <w:tabs>
          <w:tab w:val="left" w:pos="360"/>
        </w:tabs>
        <w:spacing w:line="360" w:lineRule="auto"/>
        <w:rPr>
          <w:rFonts w:ascii="Arial" w:hAnsi="Arial" w:cs="Arial"/>
          <w:sz w:val="16"/>
          <w:lang w:val="pl-P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2"/>
        <w:gridCol w:w="1984"/>
        <w:gridCol w:w="1985"/>
        <w:gridCol w:w="1985"/>
      </w:tblGrid>
      <w:tr w:rsidR="00373E6F" w:rsidRPr="008868CD" w14:paraId="1FFFDD7D" w14:textId="77777777" w:rsidTr="00FF50D3">
        <w:tc>
          <w:tcPr>
            <w:tcW w:w="4502" w:type="dxa"/>
            <w:shd w:val="clear" w:color="auto" w:fill="auto"/>
          </w:tcPr>
          <w:p w14:paraId="4E3485C5" w14:textId="77777777" w:rsidR="00373E6F" w:rsidRPr="00AD54D1" w:rsidRDefault="00373E6F" w:rsidP="000E0E57">
            <w:pPr>
              <w:tabs>
                <w:tab w:val="left" w:pos="360"/>
              </w:tabs>
              <w:snapToGrid w:val="0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4FFCC216" w14:textId="77777777" w:rsidR="00373E6F" w:rsidRPr="00A467CE" w:rsidRDefault="00373E6F" w:rsidP="00AD54D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467CE">
              <w:rPr>
                <w:rFonts w:ascii="Arial" w:hAnsi="Arial" w:cs="Arial"/>
                <w:sz w:val="20"/>
                <w:szCs w:val="20"/>
                <w:lang w:val="pl-PL"/>
              </w:rPr>
              <w:t>Liczba</w:t>
            </w:r>
            <w:r w:rsidRPr="00A467CE">
              <w:rPr>
                <w:rFonts w:ascii="Arial" w:hAnsi="Arial" w:cs="Arial"/>
                <w:sz w:val="20"/>
                <w:szCs w:val="20"/>
                <w:lang w:val="pl-PL"/>
              </w:rPr>
              <w:br/>
              <w:t>wyszkolonych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EAEB8EF" w14:textId="77777777" w:rsidR="00373E6F" w:rsidRPr="008868CD" w:rsidRDefault="00A467CE" w:rsidP="00AD54D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Liczba </w:t>
            </w:r>
            <w:r w:rsidR="00373E6F" w:rsidRPr="00A467CE">
              <w:rPr>
                <w:rFonts w:ascii="Arial" w:hAnsi="Arial" w:cs="Arial"/>
                <w:sz w:val="20"/>
                <w:szCs w:val="20"/>
                <w:lang w:val="pl-PL"/>
              </w:rPr>
              <w:t>wyszkolonych</w:t>
            </w:r>
            <w:r w:rsidR="00373E6F" w:rsidRPr="00A467CE">
              <w:rPr>
                <w:rFonts w:ascii="Arial" w:hAnsi="Arial" w:cs="Arial"/>
                <w:sz w:val="20"/>
                <w:szCs w:val="20"/>
                <w:lang w:val="pl-PL"/>
              </w:rPr>
              <w:br/>
              <w:t>w roku sprawozdawczym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FF974B9" w14:textId="77777777" w:rsidR="00373E6F" w:rsidRPr="008868CD" w:rsidRDefault="00373E6F" w:rsidP="00577E04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vertAlign w:val="superscript"/>
                <w:lang w:val="pl-PL"/>
              </w:rPr>
            </w:pPr>
            <w:r w:rsidRPr="00A467CE">
              <w:rPr>
                <w:rFonts w:ascii="Arial" w:hAnsi="Arial" w:cs="Arial"/>
                <w:sz w:val="20"/>
                <w:szCs w:val="20"/>
                <w:lang w:val="pl-PL"/>
              </w:rPr>
              <w:t>Do przeszkolenia</w:t>
            </w:r>
            <w:r w:rsidR="00F365ED">
              <w:rPr>
                <w:rFonts w:ascii="Arial" w:hAnsi="Arial" w:cs="Arial"/>
                <w:sz w:val="20"/>
                <w:szCs w:val="20"/>
                <w:lang w:val="pl-PL"/>
              </w:rPr>
              <w:br/>
              <w:t>z</w:t>
            </w:r>
            <w:r w:rsidR="00882003">
              <w:rPr>
                <w:rFonts w:ascii="Arial" w:hAnsi="Arial" w:cs="Arial"/>
                <w:sz w:val="20"/>
                <w:szCs w:val="20"/>
                <w:lang w:val="pl-PL"/>
              </w:rPr>
              <w:t>godnie z potrzebami OSP</w:t>
            </w:r>
          </w:p>
        </w:tc>
      </w:tr>
      <w:tr w:rsidR="007A2B23" w:rsidRPr="002A3DD7" w14:paraId="0D53E2C1" w14:textId="77777777" w:rsidTr="00FF50D3">
        <w:tc>
          <w:tcPr>
            <w:tcW w:w="4502" w:type="dxa"/>
            <w:shd w:val="clear" w:color="auto" w:fill="auto"/>
          </w:tcPr>
          <w:p w14:paraId="35E0B6B0" w14:textId="77777777" w:rsidR="007A2B23" w:rsidRPr="002A3DD7" w:rsidRDefault="007A2B23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Dowódcy OSP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7A2B23" w:rsidRPr="002A3DD7" w14:paraId="47FDE6DB" w14:textId="7777777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8CD5336" w14:textId="77777777" w:rsidR="007A2B23" w:rsidRPr="002A3DD7" w:rsidRDefault="007A2B23" w:rsidP="007A2B23">
                  <w:pPr>
                    <w:tabs>
                      <w:tab w:val="left" w:pos="90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28E27C9" w14:textId="77777777" w:rsidR="007A2B23" w:rsidRPr="002A3DD7" w:rsidRDefault="007A2B23" w:rsidP="00AD54D1">
            <w:pPr>
              <w:tabs>
                <w:tab w:val="left" w:pos="90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7A2B23" w:rsidRPr="002A3DD7" w14:paraId="5E56B7BA" w14:textId="7777777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2994E1E" w14:textId="77777777" w:rsidR="007A2B23" w:rsidRPr="002A3DD7" w:rsidRDefault="007A2B23" w:rsidP="007A2B23">
                  <w:pPr>
                    <w:tabs>
                      <w:tab w:val="left" w:pos="90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FD34AD0" w14:textId="77777777" w:rsidR="007A2B23" w:rsidRPr="002A3DD7" w:rsidRDefault="007A2B23" w:rsidP="00AD54D1">
            <w:pPr>
              <w:tabs>
                <w:tab w:val="left" w:pos="90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7A2B23" w:rsidRPr="002A3DD7" w14:paraId="53EEE59F" w14:textId="7777777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7E9EB26" w14:textId="77777777" w:rsidR="007A2B23" w:rsidRPr="002A3DD7" w:rsidRDefault="007A2B23" w:rsidP="007A2B23">
                  <w:pPr>
                    <w:tabs>
                      <w:tab w:val="left" w:pos="90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EEBF648" w14:textId="77777777" w:rsidR="007A2B23" w:rsidRPr="002A3DD7" w:rsidRDefault="007A2B23" w:rsidP="00AD54D1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7A2B23" w:rsidRPr="002A3DD7" w14:paraId="1A7F356B" w14:textId="77777777" w:rsidTr="00FF50D3">
        <w:tc>
          <w:tcPr>
            <w:tcW w:w="4502" w:type="dxa"/>
            <w:shd w:val="clear" w:color="auto" w:fill="auto"/>
          </w:tcPr>
          <w:p w14:paraId="662EBB3C" w14:textId="77777777" w:rsidR="007A2B23" w:rsidRPr="002A3DD7" w:rsidRDefault="007A2B23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Naczelnicy OSP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7A2B23" w:rsidRPr="002A3DD7" w14:paraId="743ED906" w14:textId="7777777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9D1E4AF" w14:textId="77777777" w:rsidR="007A2B23" w:rsidRPr="002A3DD7" w:rsidRDefault="007A2B23" w:rsidP="007A2B23">
                  <w:pPr>
                    <w:tabs>
                      <w:tab w:val="left" w:pos="90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A18B803" w14:textId="77777777" w:rsidR="007A2B23" w:rsidRPr="002A3DD7" w:rsidRDefault="007A2B23" w:rsidP="00AD54D1">
            <w:pPr>
              <w:tabs>
                <w:tab w:val="left" w:pos="90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7A2B23" w:rsidRPr="002A3DD7" w14:paraId="7B5A297A" w14:textId="7777777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158163F" w14:textId="77777777" w:rsidR="007A2B23" w:rsidRPr="002A3DD7" w:rsidRDefault="007A2B23" w:rsidP="007A2B23">
                  <w:pPr>
                    <w:tabs>
                      <w:tab w:val="left" w:pos="90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CF62F2C" w14:textId="77777777" w:rsidR="007A2B23" w:rsidRPr="002A3DD7" w:rsidRDefault="007A2B23" w:rsidP="00AD54D1">
            <w:pPr>
              <w:tabs>
                <w:tab w:val="left" w:pos="90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7A2B23" w:rsidRPr="002A3DD7" w14:paraId="11C4328E" w14:textId="7777777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B7C7C95" w14:textId="77777777" w:rsidR="007A2B23" w:rsidRPr="002A3DD7" w:rsidRDefault="007A2B23" w:rsidP="007A2B23">
                  <w:pPr>
                    <w:tabs>
                      <w:tab w:val="left" w:pos="90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ED41D92" w14:textId="77777777" w:rsidR="007A2B23" w:rsidRPr="002A3DD7" w:rsidRDefault="007A2B23" w:rsidP="00AD54D1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14:paraId="02EEEA61" w14:textId="77777777" w:rsidTr="00FF50D3">
        <w:tc>
          <w:tcPr>
            <w:tcW w:w="4502" w:type="dxa"/>
            <w:shd w:val="clear" w:color="auto" w:fill="auto"/>
          </w:tcPr>
          <w:p w14:paraId="1D31195F" w14:textId="77777777" w:rsidR="00373E6F" w:rsidRPr="002A3DD7" w:rsidRDefault="00373E6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Strażacy ratownicy OSP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499BDFDC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FA720A2" w14:textId="77777777" w:rsidR="00373E6F" w:rsidRPr="002A3DD7" w:rsidRDefault="00373E6F" w:rsidP="00AD54D1">
                  <w:pPr>
                    <w:tabs>
                      <w:tab w:val="left" w:pos="90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BE7E23F" w14:textId="77777777" w:rsidR="00373E6F" w:rsidRPr="002A3DD7" w:rsidRDefault="00373E6F" w:rsidP="00AD54D1">
            <w:pPr>
              <w:tabs>
                <w:tab w:val="left" w:pos="90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5CEE0572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9DF773D" w14:textId="77777777" w:rsidR="00373E6F" w:rsidRPr="002A3DD7" w:rsidRDefault="00373E6F" w:rsidP="00AD54D1">
                  <w:pPr>
                    <w:tabs>
                      <w:tab w:val="left" w:pos="90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253DFA6" w14:textId="77777777" w:rsidR="00373E6F" w:rsidRPr="002A3DD7" w:rsidRDefault="00373E6F" w:rsidP="00AD54D1">
            <w:pPr>
              <w:tabs>
                <w:tab w:val="left" w:pos="90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6144CD18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6B7B919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77D09D5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14:paraId="2FA7498A" w14:textId="77777777" w:rsidTr="00FF50D3">
        <w:tc>
          <w:tcPr>
            <w:tcW w:w="4502" w:type="dxa"/>
            <w:shd w:val="clear" w:color="auto" w:fill="auto"/>
          </w:tcPr>
          <w:p w14:paraId="22A22EFB" w14:textId="77777777" w:rsidR="00373E6F" w:rsidRPr="002A3DD7" w:rsidRDefault="00373E6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Kierowcy konserwatorzy sprzętu ratowniczego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374B1F86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2F11F50" w14:textId="77777777" w:rsidR="00373E6F" w:rsidRPr="002A3DD7" w:rsidRDefault="00373E6F" w:rsidP="00AD54D1">
                  <w:pPr>
                    <w:tabs>
                      <w:tab w:val="left" w:pos="90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8051AE4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3BA1B452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6E5740B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58F7DF6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2F4B8B64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CE02DD8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02F3F98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14:paraId="3DE22CF5" w14:textId="77777777" w:rsidTr="00FF50D3">
        <w:tc>
          <w:tcPr>
            <w:tcW w:w="4502" w:type="dxa"/>
            <w:shd w:val="clear" w:color="auto" w:fill="auto"/>
          </w:tcPr>
          <w:p w14:paraId="3FBD0A20" w14:textId="77777777" w:rsidR="00373E6F" w:rsidRPr="002A3DD7" w:rsidRDefault="00373E6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Z zakresu ratownictwa technicznego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2252C0B4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23A516E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BB787C4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78996BEC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AE043E5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0CE44BB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5E6D79CF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42F877B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8E6EB6B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75305F" w:rsidRPr="008868CD" w14:paraId="46EAB815" w14:textId="77777777" w:rsidTr="00FF50D3">
        <w:tc>
          <w:tcPr>
            <w:tcW w:w="4502" w:type="dxa"/>
            <w:shd w:val="clear" w:color="auto" w:fill="auto"/>
          </w:tcPr>
          <w:p w14:paraId="28E3789D" w14:textId="77777777" w:rsidR="0075305F" w:rsidRPr="002A3DD7" w:rsidRDefault="0075305F" w:rsidP="000E0E57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Z zakresu ratownictwa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chemicznego </w:t>
            </w:r>
            <w:r w:rsidR="00FF50D3">
              <w:rPr>
                <w:rFonts w:ascii="Arial" w:hAnsi="Arial" w:cs="Arial"/>
                <w:sz w:val="20"/>
                <w:szCs w:val="20"/>
                <w:lang w:val="pl-PL"/>
              </w:rPr>
              <w:br/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i ekologicznego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CB03B3" w:rsidRPr="008868CD" w14:paraId="6E5DEBFC" w14:textId="7777777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996EF0F" w14:textId="77777777" w:rsidR="00CB03B3" w:rsidRPr="002A3DD7" w:rsidRDefault="00CB03B3" w:rsidP="00CB03B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4332513" w14:textId="77777777" w:rsidR="0075305F" w:rsidRPr="002A3DD7" w:rsidRDefault="0075305F" w:rsidP="00AD54D1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CB03B3" w:rsidRPr="008868CD" w14:paraId="0A6F27FB" w14:textId="7777777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9220D90" w14:textId="77777777" w:rsidR="00CB03B3" w:rsidRPr="002A3DD7" w:rsidRDefault="00CB03B3" w:rsidP="00CB03B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55D736A" w14:textId="77777777" w:rsidR="0075305F" w:rsidRPr="002A3DD7" w:rsidRDefault="0075305F" w:rsidP="00AD54D1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CB03B3" w:rsidRPr="008868CD" w14:paraId="1E5BE998" w14:textId="7777777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D21A24B" w14:textId="77777777" w:rsidR="00CB03B3" w:rsidRPr="002A3DD7" w:rsidRDefault="00CB03B3" w:rsidP="00CB03B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71D3799" w14:textId="77777777" w:rsidR="0075305F" w:rsidRPr="002A3DD7" w:rsidRDefault="0075305F" w:rsidP="00AD54D1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8868CD" w14:paraId="2DF8B28C" w14:textId="77777777" w:rsidTr="00FF50D3">
        <w:tc>
          <w:tcPr>
            <w:tcW w:w="4502" w:type="dxa"/>
            <w:shd w:val="clear" w:color="auto" w:fill="auto"/>
          </w:tcPr>
          <w:p w14:paraId="35A4CCC1" w14:textId="77777777" w:rsidR="00373E6F" w:rsidRPr="008868CD" w:rsidRDefault="00373E6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Z zakresu kwalifikowanej pierwszej pomocy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8868CD" w14:paraId="28882BBB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E4FDAC3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B0263F4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8868CD" w14:paraId="0FA42F7B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5C131E6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8BE3CF4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8868CD" w14:paraId="039D93B3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5352A1E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F37E27D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14:paraId="5F0EE18F" w14:textId="77777777" w:rsidTr="00FF50D3">
        <w:tc>
          <w:tcPr>
            <w:tcW w:w="4502" w:type="dxa"/>
            <w:shd w:val="clear" w:color="auto" w:fill="auto"/>
          </w:tcPr>
          <w:p w14:paraId="38E6763B" w14:textId="77777777" w:rsidR="00373E6F" w:rsidRPr="002A3DD7" w:rsidRDefault="00373E6F" w:rsidP="000E0E57">
            <w:pPr>
              <w:tabs>
                <w:tab w:val="left" w:pos="360"/>
              </w:tabs>
              <w:spacing w:before="120" w:after="120"/>
              <w:ind w:left="252" w:hanging="252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Z zakr</w:t>
            </w:r>
            <w:r w:rsidR="0075305F">
              <w:rPr>
                <w:rFonts w:ascii="Arial" w:hAnsi="Arial" w:cs="Arial"/>
                <w:sz w:val="20"/>
                <w:szCs w:val="20"/>
                <w:lang w:val="pl-PL"/>
              </w:rPr>
              <w:t>esu działań przeciwpowodziowych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07D070C7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C52994F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283262F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6B512C4A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C5CB323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41D0646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2A210BD8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8867AC8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0D0385B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B03B3" w:rsidRPr="002A3DD7" w14:paraId="634F3936" w14:textId="77777777" w:rsidTr="00FF50D3">
        <w:tc>
          <w:tcPr>
            <w:tcW w:w="4502" w:type="dxa"/>
            <w:shd w:val="clear" w:color="auto" w:fill="auto"/>
          </w:tcPr>
          <w:p w14:paraId="58F0175F" w14:textId="77777777" w:rsidR="00CB03B3" w:rsidRPr="002A3DD7" w:rsidRDefault="00CB03B3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lastRenderedPageBreak/>
              <w:t>Z zakresu ratownictwa wodnego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CB03B3" w:rsidRPr="002A3DD7" w14:paraId="36BE065C" w14:textId="7777777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DBD6AFC" w14:textId="77777777" w:rsidR="00CB03B3" w:rsidRPr="002A3DD7" w:rsidRDefault="00CB03B3" w:rsidP="00CB03B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306D5D5" w14:textId="77777777" w:rsidR="00CB03B3" w:rsidRPr="002A3DD7" w:rsidRDefault="00CB03B3" w:rsidP="00AD54D1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CB03B3" w:rsidRPr="002A3DD7" w14:paraId="25718CD0" w14:textId="7777777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8462120" w14:textId="77777777" w:rsidR="00CB03B3" w:rsidRPr="002A3DD7" w:rsidRDefault="00CB03B3" w:rsidP="00CB03B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033C648" w14:textId="77777777" w:rsidR="00CB03B3" w:rsidRPr="002A3DD7" w:rsidRDefault="00CB03B3" w:rsidP="00AD54D1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CB03B3" w:rsidRPr="002A3DD7" w14:paraId="1B40D554" w14:textId="77777777" w:rsidTr="00840DF2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D4A6CE8" w14:textId="77777777" w:rsidR="00CB03B3" w:rsidRPr="002A3DD7" w:rsidRDefault="00CB03B3" w:rsidP="00CB03B3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144B136" w14:textId="77777777" w:rsidR="00CB03B3" w:rsidRPr="002A3DD7" w:rsidRDefault="00CB03B3" w:rsidP="00AD54D1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14:paraId="635836C7" w14:textId="77777777" w:rsidTr="00FF50D3">
        <w:tc>
          <w:tcPr>
            <w:tcW w:w="4502" w:type="dxa"/>
            <w:shd w:val="clear" w:color="auto" w:fill="auto"/>
          </w:tcPr>
          <w:p w14:paraId="7152A93A" w14:textId="77777777" w:rsidR="00373E6F" w:rsidRPr="002A3DD7" w:rsidRDefault="00FC74E7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Sternicy motorowodni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3F15EDC4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B330365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74F5B42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4BB7F710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A6CD1C3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B8DF6C1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79A722D4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0403111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BF00E10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14:paraId="07C84AC7" w14:textId="77777777" w:rsidTr="00FF50D3">
        <w:tc>
          <w:tcPr>
            <w:tcW w:w="4502" w:type="dxa"/>
            <w:shd w:val="clear" w:color="auto" w:fill="auto"/>
          </w:tcPr>
          <w:p w14:paraId="4A3A6E9F" w14:textId="77777777" w:rsidR="00373E6F" w:rsidRPr="002A3DD7" w:rsidRDefault="00373E6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Płetwonurkowie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67A54C52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EB2AD0B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B6DD103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2368D5EB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EF83728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7E370CA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07CB3B5A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B6AB5BF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AB0B2CE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14:paraId="11C2F54C" w14:textId="77777777" w:rsidTr="00FF50D3">
        <w:tc>
          <w:tcPr>
            <w:tcW w:w="4502" w:type="dxa"/>
            <w:shd w:val="clear" w:color="auto" w:fill="auto"/>
          </w:tcPr>
          <w:p w14:paraId="29E961C7" w14:textId="77777777" w:rsidR="00373E6F" w:rsidRPr="002A3DD7" w:rsidRDefault="00373E6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Nurkowie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5EAD604C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958CC95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C541A4D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6DDD33C2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181DBE3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A177E54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54F95E7B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25654A0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DAA8526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8868CD" w14:paraId="53D48D15" w14:textId="77777777" w:rsidTr="00FF50D3">
        <w:tc>
          <w:tcPr>
            <w:tcW w:w="4502" w:type="dxa"/>
            <w:shd w:val="clear" w:color="auto" w:fill="auto"/>
          </w:tcPr>
          <w:p w14:paraId="7F492D10" w14:textId="77777777" w:rsidR="00373E6F" w:rsidRPr="008868CD" w:rsidRDefault="00FC74E7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Z zakresu 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współpracy z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 LPR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8868CD" w14:paraId="406E85AF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552B174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B0B5C8B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8868CD" w14:paraId="0D1D37A9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DEA35C3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4ECFC40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8868CD" w14:paraId="500CA22A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2960363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FB5FDC1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14:paraId="7CD0053C" w14:textId="77777777" w:rsidTr="00FF50D3">
        <w:tc>
          <w:tcPr>
            <w:tcW w:w="4502" w:type="dxa"/>
            <w:shd w:val="clear" w:color="auto" w:fill="auto"/>
          </w:tcPr>
          <w:p w14:paraId="1C3552C5" w14:textId="77777777" w:rsidR="00373E6F" w:rsidRPr="002A3DD7" w:rsidRDefault="0075305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Z zakresu ratownictwa wysokościowego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7261AAB6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4B517DF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7DF0D1E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2DE1F822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306FB43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0F8EC12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2AE0724D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8853F75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F8DC51E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8868CD" w14:paraId="3861BF22" w14:textId="77777777" w:rsidTr="00FF50D3">
        <w:tc>
          <w:tcPr>
            <w:tcW w:w="4502" w:type="dxa"/>
            <w:shd w:val="clear" w:color="auto" w:fill="auto"/>
          </w:tcPr>
          <w:p w14:paraId="5365BA05" w14:textId="77777777" w:rsidR="00373E6F" w:rsidRPr="008868CD" w:rsidRDefault="0075305F" w:rsidP="000E0E57">
            <w:pPr>
              <w:tabs>
                <w:tab w:val="left" w:pos="360"/>
              </w:tabs>
              <w:jc w:val="right"/>
              <w:rPr>
                <w:rFonts w:ascii="Arial" w:hAnsi="Arial" w:cs="Arial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Z zakresu ratownictwa poszukiwawczo-ratowniczego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8868CD" w14:paraId="4E96225C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09E28F6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0B0F7B7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8868CD" w14:paraId="61200DDB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01C1A0C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5C0800C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8868CD" w14:paraId="5D9B509D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4FD1F01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A707C6A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14:paraId="73AF5164" w14:textId="77777777" w:rsidTr="00FF50D3">
        <w:tc>
          <w:tcPr>
            <w:tcW w:w="4502" w:type="dxa"/>
            <w:shd w:val="clear" w:color="auto" w:fill="auto"/>
          </w:tcPr>
          <w:p w14:paraId="18EE3FEA" w14:textId="77777777" w:rsidR="00373E6F" w:rsidRPr="002A3DD7" w:rsidRDefault="00373E6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Pilarze do drewna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0C4C2467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716AF34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01D33F8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7F6C95EF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B5FA5E8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3C0FE2B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39CCA187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DE37357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A5D9879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8868CD" w14:paraId="4D626AA5" w14:textId="77777777" w:rsidTr="00FF50D3">
        <w:tc>
          <w:tcPr>
            <w:tcW w:w="4502" w:type="dxa"/>
            <w:shd w:val="clear" w:color="auto" w:fill="auto"/>
          </w:tcPr>
          <w:p w14:paraId="27D257D9" w14:textId="77777777" w:rsidR="00373E6F" w:rsidRPr="008868CD" w:rsidRDefault="00373E6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Pilarze do stali i betonu</w:t>
            </w:r>
          </w:p>
        </w:tc>
        <w:tc>
          <w:tcPr>
            <w:tcW w:w="1984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8868CD" w14:paraId="2D841255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B80F6AC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EC0054B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8868CD" w14:paraId="4B72B15C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797F3D9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A0AF4FC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8868CD" w14:paraId="001DB798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16523DD" w14:textId="77777777" w:rsidR="00373E6F" w:rsidRPr="002A3DD7" w:rsidRDefault="00373E6F" w:rsidP="00AD54D1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F1901B0" w14:textId="77777777" w:rsidR="00373E6F" w:rsidRPr="002A3DD7" w:rsidRDefault="00373E6F" w:rsidP="00AD54D1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53A21C81" w14:textId="77777777" w:rsidR="00373E6F" w:rsidRPr="006C081D" w:rsidRDefault="00373E6F">
      <w:pPr>
        <w:tabs>
          <w:tab w:val="left" w:pos="360"/>
        </w:tabs>
        <w:rPr>
          <w:rFonts w:ascii="Arial" w:hAnsi="Arial" w:cs="Arial"/>
          <w:b/>
          <w:sz w:val="16"/>
          <w:lang w:val="pl-P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610"/>
        <w:gridCol w:w="2610"/>
        <w:gridCol w:w="2610"/>
        <w:gridCol w:w="2610"/>
      </w:tblGrid>
      <w:tr w:rsidR="00373E6F" w:rsidRPr="008868CD" w14:paraId="4BDE09BA" w14:textId="77777777" w:rsidTr="00FF50D3">
        <w:tc>
          <w:tcPr>
            <w:tcW w:w="2610" w:type="dxa"/>
            <w:shd w:val="clear" w:color="auto" w:fill="auto"/>
          </w:tcPr>
          <w:p w14:paraId="0D2C67BE" w14:textId="77777777" w:rsidR="00373E6F" w:rsidRPr="00AD54D1" w:rsidRDefault="00373E6F" w:rsidP="000E0E57">
            <w:pPr>
              <w:tabs>
                <w:tab w:val="left" w:pos="360"/>
              </w:tabs>
              <w:snapToGrid w:val="0"/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p w14:paraId="7B94A68E" w14:textId="77777777" w:rsidR="00373E6F" w:rsidRPr="00A467CE" w:rsidRDefault="00373E6F" w:rsidP="00AD54D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467CE">
              <w:rPr>
                <w:rFonts w:ascii="Arial" w:hAnsi="Arial" w:cs="Arial"/>
                <w:sz w:val="20"/>
                <w:szCs w:val="20"/>
                <w:lang w:val="pl-PL"/>
              </w:rPr>
              <w:t>Liczba</w:t>
            </w:r>
            <w:r w:rsidRPr="00A467CE">
              <w:rPr>
                <w:rFonts w:ascii="Arial" w:hAnsi="Arial" w:cs="Arial"/>
                <w:sz w:val="20"/>
                <w:szCs w:val="20"/>
                <w:lang w:val="pl-PL"/>
              </w:rPr>
              <w:br/>
              <w:t>wyszkolonych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10C6A12E" w14:textId="77777777" w:rsidR="00373E6F" w:rsidRPr="008868CD" w:rsidRDefault="00373E6F" w:rsidP="00AD54D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467CE">
              <w:rPr>
                <w:rFonts w:ascii="Arial" w:hAnsi="Arial" w:cs="Arial"/>
                <w:sz w:val="20"/>
                <w:szCs w:val="20"/>
                <w:lang w:val="pl-PL"/>
              </w:rPr>
              <w:t>Liczba wyszkolonych</w:t>
            </w:r>
            <w:r w:rsidRPr="00A467CE">
              <w:rPr>
                <w:rFonts w:ascii="Arial" w:hAnsi="Arial" w:cs="Arial"/>
                <w:sz w:val="20"/>
                <w:szCs w:val="20"/>
                <w:lang w:val="pl-PL"/>
              </w:rPr>
              <w:br/>
              <w:t>w roku sprawozdawczym</w:t>
            </w:r>
          </w:p>
        </w:tc>
        <w:tc>
          <w:tcPr>
            <w:tcW w:w="2610" w:type="dxa"/>
            <w:shd w:val="clear" w:color="auto" w:fill="auto"/>
            <w:vAlign w:val="center"/>
          </w:tcPr>
          <w:p w14:paraId="2F222479" w14:textId="77777777" w:rsidR="00373E6F" w:rsidRPr="008868CD" w:rsidRDefault="007D42CC" w:rsidP="00AD54D1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Do przeszkolenia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br/>
              <w:t>z</w:t>
            </w:r>
            <w:r w:rsidR="00373E6F" w:rsidRPr="00A467CE">
              <w:rPr>
                <w:rFonts w:ascii="Arial" w:hAnsi="Arial" w:cs="Arial"/>
                <w:sz w:val="20"/>
                <w:szCs w:val="20"/>
                <w:lang w:val="pl-PL"/>
              </w:rPr>
              <w:t>godnie z potrzebami OSP</w:t>
            </w:r>
          </w:p>
        </w:tc>
      </w:tr>
      <w:tr w:rsidR="00373E6F" w:rsidRPr="002A3DD7" w14:paraId="4F0F38CA" w14:textId="77777777" w:rsidTr="00FF50D3">
        <w:tc>
          <w:tcPr>
            <w:tcW w:w="2610" w:type="dxa"/>
            <w:shd w:val="clear" w:color="auto" w:fill="auto"/>
          </w:tcPr>
          <w:p w14:paraId="20280142" w14:textId="77777777" w:rsidR="00373E6F" w:rsidRPr="002A3DD7" w:rsidRDefault="00373E6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Członkowie MDP</w:t>
            </w:r>
          </w:p>
        </w:tc>
        <w:tc>
          <w:tcPr>
            <w:tcW w:w="261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57D98A29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39C50EE7" w14:textId="77777777" w:rsidR="00373E6F" w:rsidRPr="002A3DD7" w:rsidRDefault="00373E6F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F96235B" w14:textId="77777777" w:rsidR="00373E6F" w:rsidRPr="002A3DD7" w:rsidRDefault="00373E6F">
            <w:pPr>
              <w:tabs>
                <w:tab w:val="left" w:pos="90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54C386A8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DD73971" w14:textId="77777777" w:rsidR="00373E6F" w:rsidRPr="002A3DD7" w:rsidRDefault="00373E6F">
                  <w:pPr>
                    <w:tabs>
                      <w:tab w:val="left" w:pos="90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C11B65E" w14:textId="77777777" w:rsidR="00373E6F" w:rsidRPr="002A3DD7" w:rsidRDefault="00373E6F">
            <w:pPr>
              <w:tabs>
                <w:tab w:val="left" w:pos="90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2D2578EE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E8E1E18" w14:textId="77777777" w:rsidR="00373E6F" w:rsidRPr="002A3DD7" w:rsidRDefault="00373E6F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19CFFD5" w14:textId="77777777" w:rsidR="00373E6F" w:rsidRPr="002A3DD7" w:rsidRDefault="00373E6F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373E6F" w:rsidRPr="002A3DD7" w14:paraId="0D16A648" w14:textId="77777777" w:rsidTr="00FF50D3">
        <w:tc>
          <w:tcPr>
            <w:tcW w:w="2610" w:type="dxa"/>
            <w:shd w:val="clear" w:color="auto" w:fill="auto"/>
          </w:tcPr>
          <w:p w14:paraId="16026FE2" w14:textId="77777777" w:rsidR="00373E6F" w:rsidRPr="002A3DD7" w:rsidRDefault="00373E6F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Dowódcy MDP</w:t>
            </w:r>
          </w:p>
        </w:tc>
        <w:tc>
          <w:tcPr>
            <w:tcW w:w="261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495BB458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68AE40D" w14:textId="77777777" w:rsidR="00373E6F" w:rsidRPr="002A3DD7" w:rsidRDefault="00373E6F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E2263EA" w14:textId="77777777" w:rsidR="00373E6F" w:rsidRPr="002A3DD7" w:rsidRDefault="00373E6F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4610FDD5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86000F1" w14:textId="77777777" w:rsidR="00373E6F" w:rsidRPr="002A3DD7" w:rsidRDefault="00373E6F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4E6BDE2" w14:textId="77777777" w:rsidR="00373E6F" w:rsidRPr="002A3DD7" w:rsidRDefault="00373E6F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61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373E6F" w:rsidRPr="002A3DD7" w14:paraId="28D721FE" w14:textId="7777777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30F30FC" w14:textId="77777777" w:rsidR="00373E6F" w:rsidRPr="002A3DD7" w:rsidRDefault="00373E6F">
                  <w:pPr>
                    <w:tabs>
                      <w:tab w:val="left" w:pos="360"/>
                    </w:tabs>
                    <w:snapToGrid w:val="0"/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03FDD38" w14:textId="77777777" w:rsidR="00373E6F" w:rsidRPr="002A3DD7" w:rsidRDefault="00373E6F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38F5D214" w14:textId="77777777" w:rsidR="00373E6F" w:rsidRDefault="00373E6F">
      <w:pPr>
        <w:tabs>
          <w:tab w:val="left" w:pos="360"/>
        </w:tabs>
        <w:spacing w:line="360" w:lineRule="auto"/>
        <w:rPr>
          <w:rFonts w:ascii="Arial" w:hAnsi="Arial" w:cs="Arial"/>
          <w:b/>
          <w:sz w:val="20"/>
          <w:szCs w:val="20"/>
          <w:lang w:val="pl-PL"/>
        </w:rPr>
      </w:pPr>
    </w:p>
    <w:p w14:paraId="49890C67" w14:textId="77777777" w:rsidR="00073A0F" w:rsidRPr="005D7F62" w:rsidRDefault="00073A0F">
      <w:pPr>
        <w:tabs>
          <w:tab w:val="left" w:pos="360"/>
        </w:tabs>
        <w:spacing w:line="360" w:lineRule="auto"/>
        <w:rPr>
          <w:rFonts w:ascii="Arial" w:hAnsi="Arial" w:cs="Arial"/>
          <w:b/>
          <w:sz w:val="20"/>
          <w:szCs w:val="20"/>
          <w:lang w:val="pl-PL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8A3DCE" w:rsidRPr="008868CD" w14:paraId="0439B735" w14:textId="77777777" w:rsidTr="00CD6137">
        <w:tc>
          <w:tcPr>
            <w:tcW w:w="10528" w:type="dxa"/>
            <w:vAlign w:val="bottom"/>
          </w:tcPr>
          <w:p w14:paraId="29AD9BAB" w14:textId="77777777" w:rsidR="008A3DCE" w:rsidRPr="002A3DD7" w:rsidRDefault="008A3DCE" w:rsidP="00CE6AC6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ascii="Arial" w:hAnsi="Arial" w:cs="Arial"/>
                <w:sz w:val="28"/>
                <w:szCs w:val="28"/>
                <w:lang w:val="pl-PL"/>
              </w:rPr>
              <w:t>VI</w:t>
            </w:r>
            <w:r w:rsidR="00CE6AC6">
              <w:rPr>
                <w:rFonts w:ascii="Arial" w:hAnsi="Arial" w:cs="Arial"/>
                <w:sz w:val="28"/>
                <w:szCs w:val="28"/>
                <w:lang w:val="pl-PL"/>
              </w:rPr>
              <w:t>I</w:t>
            </w:r>
            <w:r>
              <w:rPr>
                <w:rFonts w:ascii="Arial" w:hAnsi="Arial" w:cs="Arial"/>
                <w:sz w:val="28"/>
                <w:szCs w:val="28"/>
                <w:lang w:val="pl-PL"/>
              </w:rPr>
              <w:t xml:space="preserve">. </w:t>
            </w:r>
            <w:r w:rsidR="001359C5" w:rsidRPr="00CE6AC6">
              <w:rPr>
                <w:rFonts w:ascii="Arial" w:hAnsi="Arial" w:cs="Arial"/>
                <w:sz w:val="28"/>
                <w:szCs w:val="28"/>
                <w:lang w:val="pl-PL"/>
              </w:rPr>
              <w:t>DZIAŁANIA RATOWNICZE (W KTÓRYCH BRAŁA UDZIAŁ OSP)</w:t>
            </w:r>
          </w:p>
        </w:tc>
      </w:tr>
    </w:tbl>
    <w:p w14:paraId="353615B1" w14:textId="77777777" w:rsidR="00373E6F" w:rsidRPr="008868CD" w:rsidRDefault="00373E6F" w:rsidP="008A3DCE">
      <w:pPr>
        <w:tabs>
          <w:tab w:val="left" w:pos="360"/>
        </w:tabs>
        <w:spacing w:line="360" w:lineRule="auto"/>
        <w:ind w:left="360"/>
        <w:rPr>
          <w:rFonts w:ascii="Arial" w:hAnsi="Arial" w:cs="Arial"/>
          <w:sz w:val="12"/>
          <w:szCs w:val="16"/>
          <w:lang w:val="pl-PL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2184"/>
        <w:gridCol w:w="2779"/>
        <w:gridCol w:w="2775"/>
        <w:gridCol w:w="1995"/>
      </w:tblGrid>
      <w:tr w:rsidR="00E04A37" w:rsidRPr="002A3DD7" w14:paraId="749E0D8D" w14:textId="77777777" w:rsidTr="00073A0F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6EAEBEF" w14:textId="77777777" w:rsidR="00E04A37" w:rsidRPr="008A3DCE" w:rsidRDefault="00E04A37" w:rsidP="000E0E57">
            <w:pPr>
              <w:tabs>
                <w:tab w:val="left" w:pos="360"/>
              </w:tabs>
              <w:snapToGrid w:val="0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779" w:type="dxa"/>
            <w:shd w:val="clear" w:color="auto" w:fill="auto"/>
            <w:vAlign w:val="center"/>
          </w:tcPr>
          <w:p w14:paraId="2D6A185A" w14:textId="77777777" w:rsidR="00E04A37" w:rsidRPr="008A3DCE" w:rsidRDefault="00E04A37" w:rsidP="008A3DCE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3DCE">
              <w:rPr>
                <w:rFonts w:ascii="Arial" w:hAnsi="Arial" w:cs="Arial"/>
                <w:sz w:val="20"/>
                <w:szCs w:val="20"/>
                <w:lang w:val="pl-PL"/>
              </w:rPr>
              <w:t>Liczba wyjazdów do zdarzeń</w:t>
            </w:r>
          </w:p>
        </w:tc>
        <w:tc>
          <w:tcPr>
            <w:tcW w:w="2775" w:type="dxa"/>
            <w:shd w:val="clear" w:color="auto" w:fill="auto"/>
            <w:vAlign w:val="center"/>
          </w:tcPr>
          <w:p w14:paraId="5A34F728" w14:textId="77777777" w:rsidR="00E04A37" w:rsidRPr="008A3DCE" w:rsidRDefault="00E04A37" w:rsidP="008A3DCE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</w:rPr>
            </w:pPr>
            <w:r w:rsidRPr="008A3DCE">
              <w:rPr>
                <w:rFonts w:ascii="Arial" w:hAnsi="Arial" w:cs="Arial"/>
                <w:sz w:val="20"/>
                <w:szCs w:val="20"/>
                <w:lang w:val="pl-PL"/>
              </w:rPr>
              <w:t>Liczba ratowników</w:t>
            </w:r>
          </w:p>
        </w:tc>
        <w:tc>
          <w:tcPr>
            <w:tcW w:w="1995" w:type="dxa"/>
            <w:vAlign w:val="center"/>
          </w:tcPr>
          <w:p w14:paraId="3CFA97CB" w14:textId="77777777" w:rsidR="00E04A37" w:rsidRPr="008A3DCE" w:rsidRDefault="00E04A37" w:rsidP="00E04A37">
            <w:pPr>
              <w:tabs>
                <w:tab w:val="left" w:pos="360"/>
              </w:tabs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Liczba pojazdów</w:t>
            </w:r>
          </w:p>
        </w:tc>
      </w:tr>
      <w:tr w:rsidR="00E04A37" w:rsidRPr="002A3DD7" w14:paraId="6099AF3D" w14:textId="77777777" w:rsidTr="00073A0F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E7ACD03" w14:textId="77777777" w:rsidR="00E04A37" w:rsidRPr="00E04A37" w:rsidRDefault="00E04A37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4A37">
              <w:rPr>
                <w:rFonts w:ascii="Arial" w:hAnsi="Arial" w:cs="Arial"/>
                <w:sz w:val="20"/>
                <w:szCs w:val="20"/>
                <w:lang w:val="pl-PL"/>
              </w:rPr>
              <w:t>Pożary</w:t>
            </w:r>
          </w:p>
        </w:tc>
        <w:tc>
          <w:tcPr>
            <w:tcW w:w="2779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14:paraId="44A37B1A" w14:textId="77777777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7817D06A" w14:textId="77777777" w:rsidR="00E04A37" w:rsidRPr="008A3DCE" w:rsidRDefault="00E04A37" w:rsidP="008A3DCE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EB67361" w14:textId="77777777" w:rsidR="00E04A37" w:rsidRPr="008A3DCE" w:rsidRDefault="00E04A37" w:rsidP="008A3DCE">
            <w:pPr>
              <w:tabs>
                <w:tab w:val="left" w:pos="900"/>
              </w:tabs>
              <w:spacing w:before="12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775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14:paraId="52A829C1" w14:textId="77777777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8752F66" w14:textId="77777777" w:rsidR="00E04A37" w:rsidRPr="008A3DCE" w:rsidRDefault="00E04A37" w:rsidP="008A3DCE">
                  <w:pPr>
                    <w:tabs>
                      <w:tab w:val="left" w:pos="360"/>
                    </w:tabs>
                    <w:snapToGrid w:val="0"/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856B8D1" w14:textId="77777777" w:rsidR="00E04A37" w:rsidRPr="008A3DCE" w:rsidRDefault="00E04A37" w:rsidP="008A3DCE">
            <w:pPr>
              <w:tabs>
                <w:tab w:val="left" w:pos="36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9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14:paraId="6F057039" w14:textId="77777777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1FCEC63" w14:textId="77777777" w:rsidR="00E04A37" w:rsidRPr="008A3DCE" w:rsidRDefault="00E04A37" w:rsidP="00E04A37">
                  <w:pPr>
                    <w:tabs>
                      <w:tab w:val="left" w:pos="36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EAF27E1" w14:textId="77777777" w:rsidR="00E04A37" w:rsidRPr="008A3DCE" w:rsidRDefault="00E04A37" w:rsidP="00E04A37">
            <w:pPr>
              <w:tabs>
                <w:tab w:val="left" w:pos="360"/>
              </w:tabs>
              <w:snapToGrid w:val="0"/>
              <w:spacing w:before="12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E04A37" w:rsidRPr="002A3DD7" w14:paraId="023AD276" w14:textId="77777777" w:rsidTr="00073A0F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2E4A276" w14:textId="77777777" w:rsidR="00E04A37" w:rsidRPr="00E04A37" w:rsidRDefault="00E04A37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Miejscowe zagrożenia</w:t>
            </w:r>
          </w:p>
        </w:tc>
        <w:tc>
          <w:tcPr>
            <w:tcW w:w="2779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14:paraId="676DC666" w14:textId="77777777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839408B" w14:textId="77777777" w:rsidR="00E04A37" w:rsidRPr="008A3DCE" w:rsidRDefault="00E04A37" w:rsidP="008A3DCE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96126D8" w14:textId="77777777" w:rsidR="00E04A37" w:rsidRPr="008A3DCE" w:rsidRDefault="00E04A37" w:rsidP="008A3DCE">
            <w:pPr>
              <w:tabs>
                <w:tab w:val="left" w:pos="900"/>
              </w:tabs>
              <w:spacing w:before="12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775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14:paraId="16F613B7" w14:textId="77777777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F1C2CF9" w14:textId="77777777" w:rsidR="00E04A37" w:rsidRPr="008A3DCE" w:rsidRDefault="00E04A37" w:rsidP="008A3DCE">
                  <w:pPr>
                    <w:tabs>
                      <w:tab w:val="left" w:pos="360"/>
                    </w:tabs>
                    <w:snapToGrid w:val="0"/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95F235A" w14:textId="77777777" w:rsidR="00E04A37" w:rsidRPr="008A3DCE" w:rsidRDefault="00E04A37" w:rsidP="008A3DCE">
            <w:pPr>
              <w:tabs>
                <w:tab w:val="left" w:pos="36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9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14:paraId="059DA8E1" w14:textId="77777777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1DC25A9" w14:textId="77777777" w:rsidR="00E04A37" w:rsidRPr="008A3DCE" w:rsidRDefault="00E04A37" w:rsidP="00E04A37">
                  <w:pPr>
                    <w:tabs>
                      <w:tab w:val="left" w:pos="36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C64631C" w14:textId="77777777" w:rsidR="00E04A37" w:rsidRPr="008A3DCE" w:rsidRDefault="00E04A37" w:rsidP="00E04A37">
            <w:pPr>
              <w:tabs>
                <w:tab w:val="left" w:pos="360"/>
              </w:tabs>
              <w:snapToGrid w:val="0"/>
              <w:spacing w:before="12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E04A37" w:rsidRPr="002A3DD7" w14:paraId="73B10A20" w14:textId="77777777" w:rsidTr="00073A0F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5A8AF91" w14:textId="77777777" w:rsidR="00E04A37" w:rsidRPr="00E04A37" w:rsidRDefault="00E04A37" w:rsidP="000E0E57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04A37">
              <w:rPr>
                <w:rFonts w:ascii="Arial" w:hAnsi="Arial" w:cs="Arial"/>
                <w:sz w:val="20"/>
                <w:szCs w:val="20"/>
                <w:lang w:val="pl-PL"/>
              </w:rPr>
              <w:t>Alarmy fałszywe</w:t>
            </w:r>
          </w:p>
        </w:tc>
        <w:tc>
          <w:tcPr>
            <w:tcW w:w="2779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14:paraId="41FCB645" w14:textId="77777777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3641815" w14:textId="77777777" w:rsidR="00E04A37" w:rsidRPr="008A3DCE" w:rsidRDefault="00E04A37" w:rsidP="008A3DCE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6E94A56" w14:textId="77777777" w:rsidR="00E04A37" w:rsidRPr="008A3DCE" w:rsidRDefault="00E04A37" w:rsidP="008A3DCE">
            <w:pPr>
              <w:tabs>
                <w:tab w:val="left" w:pos="900"/>
              </w:tabs>
              <w:spacing w:before="12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775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14:paraId="32958DB3" w14:textId="77777777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ED593D8" w14:textId="77777777" w:rsidR="00E04A37" w:rsidRPr="008A3DCE" w:rsidRDefault="00E04A37" w:rsidP="008A3DCE">
                  <w:pPr>
                    <w:tabs>
                      <w:tab w:val="left" w:pos="360"/>
                    </w:tabs>
                    <w:snapToGrid w:val="0"/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E69E9C4" w14:textId="77777777" w:rsidR="00E04A37" w:rsidRPr="008A3DCE" w:rsidRDefault="00E04A37" w:rsidP="008A3DCE">
            <w:pPr>
              <w:tabs>
                <w:tab w:val="left" w:pos="36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9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14:paraId="329E707F" w14:textId="77777777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039C099" w14:textId="77777777" w:rsidR="00E04A37" w:rsidRPr="008A3DCE" w:rsidRDefault="00E04A37" w:rsidP="00E04A37">
                  <w:pPr>
                    <w:tabs>
                      <w:tab w:val="left" w:pos="36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34E737C" w14:textId="77777777" w:rsidR="00E04A37" w:rsidRPr="008A3DCE" w:rsidRDefault="00E04A37" w:rsidP="00E04A37">
            <w:pPr>
              <w:tabs>
                <w:tab w:val="left" w:pos="360"/>
              </w:tabs>
              <w:snapToGrid w:val="0"/>
              <w:spacing w:before="12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E04A37" w:rsidRPr="002A3DD7" w14:paraId="0093870C" w14:textId="77777777" w:rsidTr="00073A0F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9DE62AA" w14:textId="77777777" w:rsidR="007D7100" w:rsidRPr="00E04A37" w:rsidRDefault="007D7100" w:rsidP="000E0E5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Wyjazdy gospodarcze</w:t>
            </w:r>
          </w:p>
        </w:tc>
        <w:tc>
          <w:tcPr>
            <w:tcW w:w="2779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14:paraId="163402CA" w14:textId="77777777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137BFA0A" w14:textId="77777777" w:rsidR="00E04A37" w:rsidRPr="008A3DCE" w:rsidRDefault="00E04A37" w:rsidP="008A3DCE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45BB8DA" w14:textId="77777777" w:rsidR="00E04A37" w:rsidRPr="008A3DCE" w:rsidRDefault="00E04A37" w:rsidP="008A3DCE">
            <w:pPr>
              <w:tabs>
                <w:tab w:val="left" w:pos="900"/>
              </w:tabs>
              <w:spacing w:before="12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775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14:paraId="09057EDD" w14:textId="77777777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DCF6940" w14:textId="77777777" w:rsidR="00E04A37" w:rsidRPr="008A3DCE" w:rsidRDefault="00E04A37" w:rsidP="00641CB6">
                  <w:pPr>
                    <w:tabs>
                      <w:tab w:val="left" w:pos="360"/>
                    </w:tabs>
                    <w:snapToGrid w:val="0"/>
                    <w:spacing w:before="120"/>
                    <w:jc w:val="center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2E0AA1F" w14:textId="77777777" w:rsidR="00E04A37" w:rsidRPr="008A3DCE" w:rsidRDefault="00E04A37" w:rsidP="008A3DCE">
            <w:pPr>
              <w:tabs>
                <w:tab w:val="left" w:pos="360"/>
              </w:tabs>
              <w:spacing w:before="120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9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36"/>
            </w:tblGrid>
            <w:tr w:rsidR="00E04A37" w:rsidRPr="008A3DCE" w14:paraId="2B170332" w14:textId="77777777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FEB25D3" w14:textId="77777777" w:rsidR="00E04A37" w:rsidRPr="008A3DCE" w:rsidRDefault="00E04A37" w:rsidP="00E04A37">
                  <w:pPr>
                    <w:tabs>
                      <w:tab w:val="left" w:pos="36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CE24C3D" w14:textId="77777777" w:rsidR="00E04A37" w:rsidRPr="008A3DCE" w:rsidRDefault="00E04A37" w:rsidP="00E04A37">
            <w:pPr>
              <w:tabs>
                <w:tab w:val="left" w:pos="360"/>
              </w:tabs>
              <w:snapToGrid w:val="0"/>
              <w:spacing w:before="12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36B08464" w14:textId="77777777" w:rsidR="00235BFF" w:rsidRDefault="00235BFF" w:rsidP="00235BFF">
      <w:pPr>
        <w:spacing w:before="120"/>
        <w:rPr>
          <w:sz w:val="20"/>
          <w:szCs w:val="20"/>
        </w:rPr>
      </w:pPr>
    </w:p>
    <w:p w14:paraId="2CD3D08A" w14:textId="77777777" w:rsidR="00073A0F" w:rsidRPr="005D7F62" w:rsidRDefault="00073A0F" w:rsidP="00235BFF">
      <w:pPr>
        <w:spacing w:before="120"/>
        <w:rPr>
          <w:sz w:val="20"/>
          <w:szCs w:val="20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1359C5" w:rsidRPr="008868CD" w14:paraId="308DFC8E" w14:textId="77777777" w:rsidTr="00CD6137">
        <w:tc>
          <w:tcPr>
            <w:tcW w:w="10528" w:type="dxa"/>
            <w:vAlign w:val="bottom"/>
          </w:tcPr>
          <w:p w14:paraId="54F405C3" w14:textId="77777777" w:rsidR="001359C5" w:rsidRPr="002A3DD7" w:rsidRDefault="001359C5" w:rsidP="00C10465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ascii="Arial" w:hAnsi="Arial" w:cs="Arial"/>
                <w:sz w:val="28"/>
                <w:szCs w:val="28"/>
                <w:lang w:val="pl-PL"/>
              </w:rPr>
              <w:t xml:space="preserve">VIII. </w:t>
            </w:r>
            <w:r w:rsidRPr="001359C5">
              <w:rPr>
                <w:rFonts w:ascii="Arial" w:hAnsi="Arial" w:cs="Arial"/>
                <w:sz w:val="28"/>
                <w:szCs w:val="28"/>
                <w:lang w:val="pl-PL"/>
              </w:rPr>
              <w:t>DZIAŁALNOŚĆ KULTURALNO-OŚWIATOWA</w:t>
            </w:r>
            <w:r w:rsidR="007D7100">
              <w:rPr>
                <w:rFonts w:ascii="Arial" w:hAnsi="Arial" w:cs="Arial"/>
                <w:sz w:val="28"/>
                <w:szCs w:val="28"/>
                <w:lang w:val="pl-PL"/>
              </w:rPr>
              <w:t xml:space="preserve"> </w:t>
            </w:r>
            <w:r w:rsidR="00C10465">
              <w:rPr>
                <w:rFonts w:ascii="Arial" w:hAnsi="Arial" w:cs="Arial"/>
                <w:sz w:val="28"/>
                <w:szCs w:val="28"/>
                <w:lang w:val="pl-PL"/>
              </w:rPr>
              <w:br/>
            </w:r>
            <w:r w:rsidR="00FF50D3">
              <w:rPr>
                <w:rFonts w:ascii="Arial" w:hAnsi="Arial" w:cs="Arial"/>
                <w:sz w:val="28"/>
                <w:szCs w:val="28"/>
                <w:lang w:val="pl-PL"/>
              </w:rPr>
              <w:t>PROWADZONA PRZEZ OSP</w:t>
            </w:r>
          </w:p>
        </w:tc>
      </w:tr>
    </w:tbl>
    <w:p w14:paraId="521EB0F2" w14:textId="77777777" w:rsidR="001359C5" w:rsidRPr="00E7332D" w:rsidRDefault="001359C5">
      <w:pPr>
        <w:tabs>
          <w:tab w:val="left" w:pos="360"/>
        </w:tabs>
        <w:rPr>
          <w:rFonts w:ascii="Arial" w:hAnsi="Arial" w:cs="Arial"/>
          <w:b/>
          <w:sz w:val="16"/>
          <w:szCs w:val="16"/>
          <w:lang w:val="pl-PL"/>
        </w:rPr>
      </w:pPr>
    </w:p>
    <w:tbl>
      <w:tblPr>
        <w:tblW w:w="0" w:type="auto"/>
        <w:jc w:val="center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4067"/>
        <w:gridCol w:w="606"/>
        <w:gridCol w:w="2176"/>
        <w:gridCol w:w="1241"/>
        <w:gridCol w:w="1850"/>
        <w:gridCol w:w="598"/>
      </w:tblGrid>
      <w:tr w:rsidR="00E04A37" w:rsidRPr="002A3DD7" w14:paraId="67695CA5" w14:textId="77777777" w:rsidTr="0028647B">
        <w:trPr>
          <w:jc w:val="center"/>
        </w:trPr>
        <w:tc>
          <w:tcPr>
            <w:tcW w:w="4067" w:type="dxa"/>
            <w:shd w:val="clear" w:color="auto" w:fill="auto"/>
            <w:vAlign w:val="center"/>
          </w:tcPr>
          <w:p w14:paraId="7E771A30" w14:textId="77777777" w:rsidR="00E04A37" w:rsidRPr="001F25E8" w:rsidRDefault="00E04A37" w:rsidP="00E04A3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1F25E8">
              <w:rPr>
                <w:rFonts w:ascii="Arial" w:hAnsi="Arial" w:cs="Arial"/>
                <w:b/>
                <w:sz w:val="22"/>
                <w:szCs w:val="20"/>
                <w:lang w:val="pl-PL"/>
              </w:rPr>
              <w:t>Orkiestra</w:t>
            </w:r>
          </w:p>
        </w:tc>
        <w:tc>
          <w:tcPr>
            <w:tcW w:w="606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E04A37" w:rsidRPr="00AC6F73" w14:paraId="101D8043" w14:textId="77777777" w:rsidTr="00E04A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dashSmallGap" w:sz="4" w:space="0" w:color="auto"/>
                  </w:tcBorders>
                  <w:shd w:val="clear" w:color="auto" w:fill="auto"/>
                </w:tcPr>
                <w:p w14:paraId="3A34A151" w14:textId="77777777" w:rsidR="00E04A37" w:rsidRPr="00AC6F73" w:rsidRDefault="00E04A37" w:rsidP="00E7332D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6CE4A07" w14:textId="77777777" w:rsidR="00E04A37" w:rsidRPr="002A3DD7" w:rsidRDefault="00E04A37" w:rsidP="00CD6137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14:paraId="42FAD785" w14:textId="77777777" w:rsidR="00E04A37" w:rsidRDefault="00E04A37" w:rsidP="00CD6137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Liczba muzyków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05"/>
            </w:tblGrid>
            <w:tr w:rsidR="00E04A37" w:rsidRPr="008A3DCE" w14:paraId="0159C9BD" w14:textId="77777777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C2ACF27" w14:textId="77777777" w:rsidR="00E04A37" w:rsidRPr="008A3DCE" w:rsidRDefault="00E04A37" w:rsidP="00367F7E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C9CFE78" w14:textId="77777777" w:rsidR="00E04A37" w:rsidRPr="002A3DD7" w:rsidRDefault="00E04A37" w:rsidP="00CD6137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DDB453E" w14:textId="77777777" w:rsidR="00E04A37" w:rsidRPr="001F25E8" w:rsidRDefault="00E04A37" w:rsidP="00CD6137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1F25E8">
              <w:rPr>
                <w:rFonts w:ascii="Arial" w:hAnsi="Arial" w:cs="Arial"/>
                <w:b/>
                <w:sz w:val="22"/>
                <w:szCs w:val="20"/>
              </w:rPr>
              <w:t>Grupa taneczna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2"/>
            </w:tblGrid>
            <w:tr w:rsidR="00E04A37" w:rsidRPr="00AC6F73" w14:paraId="4C2764F8" w14:textId="77777777" w:rsidTr="00E04A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FFC4672" w14:textId="77777777" w:rsidR="00E04A37" w:rsidRPr="00AC6F73" w:rsidRDefault="00E04A37" w:rsidP="00E7332D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E596AF8" w14:textId="77777777" w:rsidR="00E04A37" w:rsidRPr="002A3DD7" w:rsidRDefault="00E04A37" w:rsidP="00CD6137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E04A37" w:rsidRPr="002A3DD7" w14:paraId="43C0CDAB" w14:textId="77777777" w:rsidTr="0028647B">
        <w:trPr>
          <w:jc w:val="center"/>
        </w:trPr>
        <w:tc>
          <w:tcPr>
            <w:tcW w:w="4067" w:type="dxa"/>
            <w:shd w:val="clear" w:color="auto" w:fill="auto"/>
            <w:vAlign w:val="center"/>
          </w:tcPr>
          <w:p w14:paraId="50141AC1" w14:textId="77777777" w:rsidR="003770C1" w:rsidRPr="008868CD" w:rsidRDefault="00E04A37" w:rsidP="003770C1">
            <w:pPr>
              <w:tabs>
                <w:tab w:val="left" w:pos="360"/>
              </w:tabs>
              <w:jc w:val="right"/>
              <w:rPr>
                <w:rFonts w:ascii="Arial" w:hAnsi="Arial" w:cs="Arial"/>
                <w:b/>
                <w:sz w:val="22"/>
                <w:szCs w:val="20"/>
                <w:vertAlign w:val="superscript"/>
                <w:lang w:val="pl-PL"/>
              </w:rPr>
            </w:pPr>
            <w:r w:rsidRPr="008868CD">
              <w:rPr>
                <w:rFonts w:ascii="Arial" w:hAnsi="Arial" w:cs="Arial"/>
                <w:b/>
                <w:sz w:val="22"/>
                <w:szCs w:val="20"/>
                <w:lang w:val="pl-PL"/>
              </w:rPr>
              <w:t>Zespół artystyczny</w:t>
            </w:r>
            <w:r w:rsidR="003770C1" w:rsidRPr="008868CD">
              <w:rPr>
                <w:rFonts w:ascii="Arial" w:hAnsi="Arial" w:cs="Arial"/>
                <w:b/>
                <w:sz w:val="22"/>
                <w:szCs w:val="20"/>
                <w:vertAlign w:val="superscript"/>
                <w:lang w:val="pl-PL"/>
              </w:rPr>
              <w:br/>
            </w:r>
            <w:r w:rsidR="003770C1" w:rsidRPr="003770C1">
              <w:rPr>
                <w:rFonts w:ascii="Arial" w:hAnsi="Arial" w:cs="Arial"/>
                <w:sz w:val="18"/>
                <w:szCs w:val="18"/>
                <w:lang w:val="pl-PL"/>
              </w:rPr>
              <w:t>(folklorystyczny, wokalny, instrumentalny, inny)</w:t>
            </w:r>
          </w:p>
        </w:tc>
        <w:tc>
          <w:tcPr>
            <w:tcW w:w="606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E04A37" w:rsidRPr="008868CD" w14:paraId="4A9BF18B" w14:textId="77777777" w:rsidTr="00E04A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E533EC6" w14:textId="77777777" w:rsidR="00E04A37" w:rsidRPr="00AC6F73" w:rsidRDefault="00E04A37" w:rsidP="00E7332D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B8E4380" w14:textId="77777777" w:rsidR="00E04A37" w:rsidRPr="002A3DD7" w:rsidRDefault="00E04A37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14:paraId="7BC075D0" w14:textId="77777777" w:rsidR="00E04A37" w:rsidRPr="002A3DD7" w:rsidRDefault="00E04A37" w:rsidP="006C7026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Liczba członków zespołu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05"/>
            </w:tblGrid>
            <w:tr w:rsidR="00E04A37" w:rsidRPr="008A3DCE" w14:paraId="15AFBA89" w14:textId="77777777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174B77B" w14:textId="77777777" w:rsidR="00E04A37" w:rsidRPr="008A3DCE" w:rsidRDefault="00E04A37" w:rsidP="00367F7E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193CCE0" w14:textId="77777777" w:rsidR="00E04A37" w:rsidRPr="002A3DD7" w:rsidRDefault="00E04A37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E275C34" w14:textId="77777777" w:rsidR="00E04A37" w:rsidRPr="00367F7E" w:rsidRDefault="00E04A37" w:rsidP="00367F7E">
            <w:pPr>
              <w:tabs>
                <w:tab w:val="left" w:pos="900"/>
              </w:tabs>
              <w:snapToGrid w:val="0"/>
              <w:spacing w:before="60" w:after="6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1F25E8">
              <w:rPr>
                <w:rFonts w:ascii="Arial" w:hAnsi="Arial" w:cs="Arial"/>
                <w:b/>
                <w:sz w:val="22"/>
              </w:rPr>
              <w:t>Izba tradycji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2"/>
            </w:tblGrid>
            <w:tr w:rsidR="00E04A37" w:rsidRPr="00AC6F73" w14:paraId="34D8E4D1" w14:textId="77777777" w:rsidTr="00E04A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70924E2" w14:textId="77777777" w:rsidR="00E04A37" w:rsidRPr="00AC6F73" w:rsidRDefault="00E04A37" w:rsidP="00E04A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FCF035C" w14:textId="77777777" w:rsidR="00E04A37" w:rsidRPr="00367F7E" w:rsidRDefault="00E04A37" w:rsidP="00367F7E">
            <w:pPr>
              <w:tabs>
                <w:tab w:val="left" w:pos="900"/>
              </w:tabs>
              <w:snapToGrid w:val="0"/>
              <w:spacing w:before="60" w:after="6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</w:tr>
      <w:tr w:rsidR="00E04A37" w:rsidRPr="002A3DD7" w14:paraId="696CB471" w14:textId="77777777" w:rsidTr="0028647B">
        <w:trPr>
          <w:jc w:val="center"/>
        </w:trPr>
        <w:tc>
          <w:tcPr>
            <w:tcW w:w="4067" w:type="dxa"/>
            <w:shd w:val="clear" w:color="auto" w:fill="auto"/>
            <w:vAlign w:val="center"/>
          </w:tcPr>
          <w:p w14:paraId="569EECAA" w14:textId="77777777" w:rsidR="00E04A37" w:rsidRPr="001F25E8" w:rsidRDefault="00E04A37" w:rsidP="00E04A3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1F25E8">
              <w:rPr>
                <w:rFonts w:ascii="Arial" w:hAnsi="Arial" w:cs="Arial"/>
                <w:b/>
                <w:sz w:val="22"/>
                <w:szCs w:val="20"/>
                <w:lang w:val="pl-PL"/>
              </w:rPr>
              <w:t>Kronika OSP</w:t>
            </w:r>
          </w:p>
        </w:tc>
        <w:tc>
          <w:tcPr>
            <w:tcW w:w="606" w:type="dxa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E04A37" w:rsidRPr="00AC6F73" w14:paraId="16702F36" w14:textId="77777777" w:rsidTr="00E04A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9EA23E7" w14:textId="77777777" w:rsidR="00E04A37" w:rsidRPr="00AC6F73" w:rsidRDefault="00E04A37" w:rsidP="00367F7E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8CFD95F" w14:textId="77777777" w:rsidR="00E04A37" w:rsidRPr="00AC6F73" w:rsidRDefault="00E04A37" w:rsidP="00367F7E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176" w:type="dxa"/>
            <w:shd w:val="clear" w:color="auto" w:fill="auto"/>
            <w:vAlign w:val="center"/>
          </w:tcPr>
          <w:p w14:paraId="08D2F88B" w14:textId="77777777" w:rsidR="00E04A37" w:rsidRPr="002A3DD7" w:rsidRDefault="00E04A37" w:rsidP="006C7026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Prowadzona o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d roku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1005"/>
            </w:tblGrid>
            <w:tr w:rsidR="00E04A37" w:rsidRPr="008A3DCE" w14:paraId="25BF954C" w14:textId="77777777" w:rsidTr="00E04A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2095969C" w14:textId="77777777" w:rsidR="00E04A37" w:rsidRPr="008A3DCE" w:rsidRDefault="00E04A37" w:rsidP="00367F7E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1CF480C" w14:textId="77777777" w:rsidR="00E04A37" w:rsidRPr="00AC6F73" w:rsidRDefault="00E04A37" w:rsidP="00367F7E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80BBA1E" w14:textId="77777777" w:rsidR="00E04A37" w:rsidRPr="001F25E8" w:rsidRDefault="00E04A37" w:rsidP="00367F7E">
            <w:pPr>
              <w:tabs>
                <w:tab w:val="left" w:pos="900"/>
              </w:tabs>
              <w:snapToGrid w:val="0"/>
              <w:spacing w:before="60" w:after="6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1F25E8">
              <w:rPr>
                <w:rFonts w:ascii="Arial" w:hAnsi="Arial" w:cs="Arial"/>
                <w:b/>
                <w:sz w:val="22"/>
                <w:szCs w:val="20"/>
                <w:lang w:val="pl-PL"/>
              </w:rPr>
              <w:t>Sztandar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2"/>
            </w:tblGrid>
            <w:tr w:rsidR="00E04A37" w:rsidRPr="00AC6F73" w14:paraId="03AB3F39" w14:textId="77777777" w:rsidTr="00E04A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4EFEEDD" w14:textId="77777777" w:rsidR="00E04A37" w:rsidRPr="00AC6F73" w:rsidRDefault="00E04A37" w:rsidP="00367F7E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BA52441" w14:textId="77777777" w:rsidR="00E04A37" w:rsidRPr="00AC6F73" w:rsidRDefault="00E04A37" w:rsidP="00367F7E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0A53434C" w14:textId="77777777" w:rsidR="00235BFF" w:rsidRPr="003A2D33" w:rsidRDefault="00235BFF" w:rsidP="000B3FCB">
      <w:pPr>
        <w:suppressAutoHyphens w:val="0"/>
        <w:spacing w:after="120"/>
        <w:rPr>
          <w:rFonts w:ascii="Arial" w:hAnsi="Arial" w:cs="Arial"/>
          <w:sz w:val="28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557E39" w:rsidRPr="008868CD" w14:paraId="17A0CD33" w14:textId="77777777" w:rsidTr="00CD6137">
        <w:tc>
          <w:tcPr>
            <w:tcW w:w="10528" w:type="dxa"/>
            <w:vAlign w:val="bottom"/>
          </w:tcPr>
          <w:p w14:paraId="374971D5" w14:textId="77777777" w:rsidR="00557E39" w:rsidRPr="002A3DD7" w:rsidRDefault="00CD01AD" w:rsidP="00CD6137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ascii="Arial" w:hAnsi="Arial" w:cs="Arial"/>
                <w:sz w:val="28"/>
                <w:szCs w:val="28"/>
                <w:lang w:val="pl-PL"/>
              </w:rPr>
              <w:lastRenderedPageBreak/>
              <w:t>IX</w:t>
            </w:r>
            <w:r w:rsidR="00557E39">
              <w:rPr>
                <w:rFonts w:ascii="Arial" w:hAnsi="Arial" w:cs="Arial"/>
                <w:sz w:val="28"/>
                <w:szCs w:val="28"/>
                <w:lang w:val="pl-PL"/>
              </w:rPr>
              <w:t xml:space="preserve">. </w:t>
            </w:r>
            <w:r w:rsidR="00557E39" w:rsidRPr="00557E39">
              <w:rPr>
                <w:rFonts w:ascii="Arial" w:hAnsi="Arial" w:cs="Arial"/>
                <w:sz w:val="28"/>
                <w:szCs w:val="28"/>
                <w:lang w:val="pl-PL"/>
              </w:rPr>
              <w:t>UDZIAŁ OSP I MDP W ZAWODACH SPORTOWO-POŻARNICZYCH</w:t>
            </w:r>
          </w:p>
        </w:tc>
      </w:tr>
    </w:tbl>
    <w:p w14:paraId="0EECE8AF" w14:textId="77777777" w:rsidR="00373E6F" w:rsidRPr="008868CD" w:rsidRDefault="00373E6F">
      <w:pPr>
        <w:tabs>
          <w:tab w:val="left" w:pos="360"/>
        </w:tabs>
        <w:spacing w:line="360" w:lineRule="auto"/>
        <w:rPr>
          <w:rFonts w:ascii="Arial" w:hAnsi="Arial" w:cs="Arial"/>
          <w:sz w:val="12"/>
          <w:szCs w:val="16"/>
          <w:lang w:val="pl-PL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3896"/>
        <w:gridCol w:w="605"/>
        <w:gridCol w:w="1940"/>
        <w:gridCol w:w="1690"/>
        <w:gridCol w:w="1701"/>
      </w:tblGrid>
      <w:tr w:rsidR="0028647B" w:rsidRPr="00557E39" w14:paraId="59E6724D" w14:textId="77777777" w:rsidTr="00E30AC5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1A73C2B" w14:textId="77777777" w:rsidR="0028647B" w:rsidRPr="0028647B" w:rsidRDefault="0028647B" w:rsidP="00A473D3">
            <w:pPr>
              <w:tabs>
                <w:tab w:val="left" w:pos="900"/>
              </w:tabs>
              <w:snapToGrid w:val="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7BC191B" w14:textId="77777777" w:rsidR="0028647B" w:rsidRPr="00557E39" w:rsidRDefault="0028647B" w:rsidP="002B214A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Align w:val="center"/>
          </w:tcPr>
          <w:p w14:paraId="061C18B3" w14:textId="77777777" w:rsidR="0028647B" w:rsidRPr="00A576A2" w:rsidRDefault="0028647B" w:rsidP="00E30AC5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  <w:r w:rsidRPr="00557E39">
              <w:rPr>
                <w:rFonts w:ascii="Arial" w:hAnsi="Arial" w:cs="Arial"/>
                <w:sz w:val="20"/>
                <w:szCs w:val="20"/>
              </w:rPr>
              <w:t>Liczba uczestników</w:t>
            </w:r>
          </w:p>
        </w:tc>
        <w:tc>
          <w:tcPr>
            <w:tcW w:w="1690" w:type="dxa"/>
            <w:vAlign w:val="center"/>
          </w:tcPr>
          <w:p w14:paraId="7EEC301D" w14:textId="77777777" w:rsidR="0028647B" w:rsidRPr="00A576A2" w:rsidRDefault="0028647B" w:rsidP="00E30AC5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</w:t>
            </w:r>
            <w:r w:rsidRPr="00557E39">
              <w:rPr>
                <w:rFonts w:ascii="Arial" w:hAnsi="Arial" w:cs="Arial"/>
                <w:sz w:val="20"/>
                <w:szCs w:val="20"/>
                <w:lang w:val="pl-PL"/>
              </w:rPr>
              <w:t>ekcji męskich</w:t>
            </w:r>
          </w:p>
        </w:tc>
        <w:tc>
          <w:tcPr>
            <w:tcW w:w="1701" w:type="dxa"/>
            <w:vAlign w:val="center"/>
          </w:tcPr>
          <w:p w14:paraId="45FEC55E" w14:textId="77777777" w:rsidR="0028647B" w:rsidRPr="00557E39" w:rsidRDefault="0028647B" w:rsidP="00A576A2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</w:t>
            </w:r>
            <w:r w:rsidRPr="00557E39">
              <w:rPr>
                <w:rFonts w:ascii="Arial" w:hAnsi="Arial" w:cs="Arial"/>
                <w:sz w:val="20"/>
                <w:szCs w:val="20"/>
                <w:lang w:val="pl-PL"/>
              </w:rPr>
              <w:t>ekcji kobiecych</w:t>
            </w:r>
          </w:p>
        </w:tc>
      </w:tr>
      <w:tr w:rsidR="003A2D33" w:rsidRPr="00557E39" w14:paraId="78A00DC9" w14:textId="77777777" w:rsidTr="00E30AC5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8BBD4ED" w14:textId="77777777" w:rsidR="003A2D33" w:rsidRPr="00C07949" w:rsidRDefault="003A2D33" w:rsidP="00A473D3">
            <w:pPr>
              <w:tabs>
                <w:tab w:val="left" w:pos="900"/>
              </w:tabs>
              <w:snapToGrid w:val="0"/>
              <w:spacing w:before="100" w:after="10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A473D3">
              <w:rPr>
                <w:rFonts w:ascii="Arial" w:hAnsi="Arial" w:cs="Arial"/>
                <w:b/>
                <w:sz w:val="22"/>
                <w:szCs w:val="20"/>
                <w:lang w:val="pl-PL"/>
              </w:rPr>
              <w:t>OSP według regulaminu krajowego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3A2D33" w:rsidRPr="00557E39" w14:paraId="528D00E0" w14:textId="77777777" w:rsidTr="00CD6137">
              <w:trPr>
                <w:trHeight w:val="313"/>
              </w:trPr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8E489F2" w14:textId="77777777" w:rsidR="003A2D33" w:rsidRPr="00557E39" w:rsidRDefault="003A2D33" w:rsidP="002B214A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66763CD" w14:textId="77777777" w:rsidR="003A2D33" w:rsidRPr="00557E39" w:rsidRDefault="003A2D33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Align w:val="center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1036"/>
            </w:tblGrid>
            <w:tr w:rsidR="00E30AC5" w:rsidRPr="008A3DCE" w14:paraId="22FD62E2" w14:textId="77777777" w:rsidTr="00E30AC5">
              <w:trPr>
                <w:jc w:val="center"/>
              </w:trPr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76C5B75" w14:textId="77777777" w:rsidR="00E30AC5" w:rsidRPr="008A3DCE" w:rsidRDefault="00E30AC5" w:rsidP="00E30AC5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DC74799" w14:textId="77777777" w:rsidR="003A2D33" w:rsidRPr="00A576A2" w:rsidRDefault="003A2D33" w:rsidP="00E30AC5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1690" w:type="dxa"/>
            <w:vAlign w:val="center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567"/>
            </w:tblGrid>
            <w:tr w:rsidR="0028647B" w:rsidRPr="00557E39" w14:paraId="14ACBB30" w14:textId="77777777" w:rsidTr="00E30AC5">
              <w:trPr>
                <w:trHeight w:val="313"/>
                <w:jc w:val="center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112AE13" w14:textId="77777777" w:rsidR="0028647B" w:rsidRPr="00557E39" w:rsidRDefault="0028647B" w:rsidP="0028647B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195E153" w14:textId="77777777" w:rsidR="003A2D33" w:rsidRPr="00A576A2" w:rsidRDefault="003A2D33" w:rsidP="00A576A2">
            <w:pPr>
              <w:tabs>
                <w:tab w:val="left" w:pos="360"/>
              </w:tabs>
              <w:snapToGrid w:val="0"/>
              <w:spacing w:before="60" w:after="6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</w:p>
        </w:tc>
        <w:tc>
          <w:tcPr>
            <w:tcW w:w="1701" w:type="dxa"/>
            <w:vAlign w:val="center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567"/>
            </w:tblGrid>
            <w:tr w:rsidR="003A2D33" w:rsidRPr="00557E39" w14:paraId="3ABDBC08" w14:textId="77777777" w:rsidTr="00E30AC5">
              <w:trPr>
                <w:trHeight w:val="313"/>
                <w:jc w:val="center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DF21288" w14:textId="77777777" w:rsidR="003A2D33" w:rsidRPr="00557E39" w:rsidRDefault="003A2D33" w:rsidP="00A576A2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BE34378" w14:textId="77777777" w:rsidR="003A2D33" w:rsidRPr="00557E39" w:rsidRDefault="003A2D33" w:rsidP="00A576A2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473D3" w:rsidRPr="00557E39" w14:paraId="1522FC68" w14:textId="77777777" w:rsidTr="00E30AC5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F3DC4E4" w14:textId="77777777" w:rsidR="0028647B" w:rsidRPr="0028647B" w:rsidRDefault="0028647B" w:rsidP="00A473D3">
            <w:pPr>
              <w:tabs>
                <w:tab w:val="left" w:pos="900"/>
              </w:tabs>
              <w:snapToGrid w:val="0"/>
              <w:spacing w:before="100" w:after="100"/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A473D3">
              <w:rPr>
                <w:rFonts w:ascii="Arial" w:hAnsi="Arial" w:cs="Arial"/>
                <w:b/>
                <w:sz w:val="22"/>
                <w:szCs w:val="20"/>
              </w:rPr>
              <w:t>OSP według regulaminu CTIF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28647B" w:rsidRPr="00557E39" w14:paraId="62988EB5" w14:textId="77777777" w:rsidTr="0028647B">
              <w:trPr>
                <w:trHeight w:val="313"/>
              </w:trPr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FB735D1" w14:textId="77777777" w:rsidR="0028647B" w:rsidRPr="00557E39" w:rsidRDefault="0028647B" w:rsidP="0028647B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1A7924B" w14:textId="77777777" w:rsidR="0028647B" w:rsidRPr="00557E39" w:rsidRDefault="0028647B" w:rsidP="002B214A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Align w:val="center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1036"/>
            </w:tblGrid>
            <w:tr w:rsidR="00E30AC5" w:rsidRPr="008A3DCE" w14:paraId="03B66749" w14:textId="77777777" w:rsidTr="0066668E">
              <w:trPr>
                <w:jc w:val="center"/>
              </w:trPr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64A4073C" w14:textId="77777777" w:rsidR="00E30AC5" w:rsidRPr="008A3DCE" w:rsidRDefault="00E30AC5" w:rsidP="00E30AC5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7A510DF" w14:textId="77777777" w:rsidR="0028647B" w:rsidRPr="00A576A2" w:rsidRDefault="0028647B" w:rsidP="00E30AC5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1690" w:type="dxa"/>
            <w:vAlign w:val="center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567"/>
            </w:tblGrid>
            <w:tr w:rsidR="00E30AC5" w:rsidRPr="00557E39" w14:paraId="22A0ED5B" w14:textId="77777777" w:rsidTr="0066668E">
              <w:trPr>
                <w:trHeight w:val="313"/>
                <w:jc w:val="center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284FB13" w14:textId="77777777" w:rsidR="00E30AC5" w:rsidRPr="00557E39" w:rsidRDefault="00E30AC5" w:rsidP="00E30AC5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2BE93A7" w14:textId="77777777" w:rsidR="0028647B" w:rsidRPr="00A576A2" w:rsidRDefault="0028647B" w:rsidP="00A576A2">
            <w:pPr>
              <w:tabs>
                <w:tab w:val="left" w:pos="360"/>
              </w:tabs>
              <w:snapToGrid w:val="0"/>
              <w:spacing w:before="60" w:after="60"/>
              <w:jc w:val="right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1701" w:type="dxa"/>
            <w:vAlign w:val="center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567"/>
            </w:tblGrid>
            <w:tr w:rsidR="00E30AC5" w:rsidRPr="00557E39" w14:paraId="2A7CA3BE" w14:textId="77777777" w:rsidTr="0066668E">
              <w:trPr>
                <w:trHeight w:val="313"/>
                <w:jc w:val="center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4332E1B" w14:textId="77777777" w:rsidR="00E30AC5" w:rsidRPr="00557E39" w:rsidRDefault="00E30AC5" w:rsidP="00E30AC5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AA27303" w14:textId="77777777" w:rsidR="0028647B" w:rsidRPr="00557E39" w:rsidRDefault="0028647B" w:rsidP="00A576A2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473D3" w:rsidRPr="00557E39" w14:paraId="177EDB89" w14:textId="77777777" w:rsidTr="00E30AC5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A39CBBD" w14:textId="77777777" w:rsidR="0028647B" w:rsidRPr="002B214A" w:rsidRDefault="0028647B" w:rsidP="00A473D3">
            <w:pPr>
              <w:tabs>
                <w:tab w:val="left" w:pos="900"/>
              </w:tabs>
              <w:snapToGrid w:val="0"/>
              <w:spacing w:before="100" w:after="10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A473D3">
              <w:rPr>
                <w:rFonts w:ascii="Arial" w:hAnsi="Arial" w:cs="Arial"/>
                <w:b/>
                <w:sz w:val="22"/>
                <w:szCs w:val="20"/>
              </w:rPr>
              <w:t>MDP według regulaminu CTIF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28647B" w:rsidRPr="00557E39" w14:paraId="30FE2FA8" w14:textId="77777777" w:rsidTr="0028647B">
              <w:trPr>
                <w:trHeight w:val="313"/>
              </w:trPr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64A0713" w14:textId="77777777" w:rsidR="0028647B" w:rsidRPr="00557E39" w:rsidRDefault="0028647B" w:rsidP="0028647B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2770C03" w14:textId="77777777" w:rsidR="0028647B" w:rsidRPr="00557E39" w:rsidRDefault="0028647B" w:rsidP="002B214A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Align w:val="center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1036"/>
            </w:tblGrid>
            <w:tr w:rsidR="00E30AC5" w:rsidRPr="008A3DCE" w14:paraId="4AEFFA31" w14:textId="77777777" w:rsidTr="0066668E">
              <w:trPr>
                <w:jc w:val="center"/>
              </w:trPr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4C14899C" w14:textId="77777777" w:rsidR="00E30AC5" w:rsidRPr="008A3DCE" w:rsidRDefault="00E30AC5" w:rsidP="00E30AC5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35DFF71" w14:textId="77777777" w:rsidR="0028647B" w:rsidRPr="00A576A2" w:rsidRDefault="0028647B" w:rsidP="00E30AC5">
            <w:pPr>
              <w:tabs>
                <w:tab w:val="left" w:pos="360"/>
              </w:tabs>
              <w:snapToGrid w:val="0"/>
              <w:spacing w:before="60" w:after="60"/>
              <w:jc w:val="center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1690" w:type="dxa"/>
            <w:vAlign w:val="center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567"/>
            </w:tblGrid>
            <w:tr w:rsidR="00E30AC5" w:rsidRPr="00557E39" w14:paraId="1F4A52EA" w14:textId="77777777" w:rsidTr="0066668E">
              <w:trPr>
                <w:trHeight w:val="313"/>
                <w:jc w:val="center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81D837D" w14:textId="77777777" w:rsidR="00E30AC5" w:rsidRPr="00557E39" w:rsidRDefault="00E30AC5" w:rsidP="00E30AC5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15BA245" w14:textId="77777777" w:rsidR="0028647B" w:rsidRPr="00A576A2" w:rsidRDefault="0028647B" w:rsidP="00A576A2">
            <w:pPr>
              <w:tabs>
                <w:tab w:val="left" w:pos="360"/>
              </w:tabs>
              <w:snapToGrid w:val="0"/>
              <w:spacing w:before="60" w:after="60"/>
              <w:jc w:val="right"/>
              <w:rPr>
                <w:rFonts w:ascii="Arial" w:hAnsi="Arial" w:cs="Arial"/>
                <w:b/>
                <w:sz w:val="22"/>
                <w:szCs w:val="20"/>
              </w:rPr>
            </w:pPr>
          </w:p>
        </w:tc>
        <w:tc>
          <w:tcPr>
            <w:tcW w:w="1701" w:type="dxa"/>
            <w:vAlign w:val="center"/>
          </w:tcPr>
          <w:tbl>
            <w:tblPr>
              <w:tblW w:w="0" w:type="auto"/>
              <w:jc w:val="center"/>
              <w:tblLook w:val="0000" w:firstRow="0" w:lastRow="0" w:firstColumn="0" w:lastColumn="0" w:noHBand="0" w:noVBand="0"/>
            </w:tblPr>
            <w:tblGrid>
              <w:gridCol w:w="567"/>
            </w:tblGrid>
            <w:tr w:rsidR="00E30AC5" w:rsidRPr="00557E39" w14:paraId="720A2B5E" w14:textId="77777777" w:rsidTr="0066668E">
              <w:trPr>
                <w:trHeight w:val="313"/>
                <w:jc w:val="center"/>
              </w:trPr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36CDA94" w14:textId="77777777" w:rsidR="00E30AC5" w:rsidRPr="00557E39" w:rsidRDefault="00E30AC5" w:rsidP="00E30AC5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B2EA50F" w14:textId="77777777" w:rsidR="0028647B" w:rsidRPr="00557E39" w:rsidRDefault="0028647B" w:rsidP="00A576A2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78B8DB40" w14:textId="77777777" w:rsidR="00373E6F" w:rsidRPr="00A473D3" w:rsidRDefault="00373E6F">
      <w:pPr>
        <w:tabs>
          <w:tab w:val="left" w:pos="360"/>
        </w:tabs>
        <w:spacing w:line="360" w:lineRule="auto"/>
        <w:rPr>
          <w:rFonts w:ascii="Arial" w:hAnsi="Arial" w:cs="Arial"/>
          <w:sz w:val="10"/>
          <w:szCs w:val="20"/>
          <w:lang w:val="pl-PL"/>
        </w:rPr>
      </w:pPr>
    </w:p>
    <w:tbl>
      <w:tblPr>
        <w:tblW w:w="10544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985"/>
        <w:gridCol w:w="567"/>
        <w:gridCol w:w="1417"/>
        <w:gridCol w:w="1276"/>
        <w:gridCol w:w="2126"/>
        <w:gridCol w:w="567"/>
        <w:gridCol w:w="1418"/>
        <w:gridCol w:w="1188"/>
      </w:tblGrid>
      <w:tr w:rsidR="008237FD" w:rsidRPr="002A3DD7" w14:paraId="3D3A82DA" w14:textId="77777777" w:rsidTr="008237FD">
        <w:tc>
          <w:tcPr>
            <w:tcW w:w="1985" w:type="dxa"/>
            <w:shd w:val="clear" w:color="auto" w:fill="auto"/>
            <w:vAlign w:val="center"/>
          </w:tcPr>
          <w:p w14:paraId="66C02733" w14:textId="77777777" w:rsidR="008237FD" w:rsidRPr="008237FD" w:rsidRDefault="008237FD" w:rsidP="006C7026">
            <w:pPr>
              <w:tabs>
                <w:tab w:val="left" w:pos="360"/>
              </w:tabs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8237FD">
              <w:rPr>
                <w:rFonts w:ascii="Arial" w:hAnsi="Arial" w:cs="Arial"/>
                <w:b/>
                <w:sz w:val="22"/>
                <w:szCs w:val="20"/>
                <w:lang w:val="pl-PL"/>
              </w:rPr>
              <w:t>MDP wg innych regulaminów</w:t>
            </w:r>
          </w:p>
        </w:tc>
        <w:tc>
          <w:tcPr>
            <w:tcW w:w="567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67"/>
            </w:tblGrid>
            <w:tr w:rsidR="008237FD" w:rsidRPr="00AC6F73" w14:paraId="226564BB" w14:textId="7777777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4ACC097" w14:textId="77777777" w:rsidR="008237FD" w:rsidRPr="00AC6F73" w:rsidRDefault="008237FD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6D627C9" w14:textId="77777777" w:rsidR="008237FD" w:rsidRPr="002A3DD7" w:rsidRDefault="008237FD" w:rsidP="00CD6137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0C1194C" w14:textId="77777777" w:rsidR="008237FD" w:rsidRDefault="008237FD" w:rsidP="00CD6137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8237FD">
              <w:rPr>
                <w:rFonts w:ascii="Arial" w:hAnsi="Arial" w:cs="Arial"/>
                <w:sz w:val="20"/>
                <w:szCs w:val="20"/>
                <w:lang w:val="pl-PL"/>
              </w:rPr>
              <w:t>Liczba uczestników</w:t>
            </w:r>
          </w:p>
        </w:tc>
        <w:tc>
          <w:tcPr>
            <w:tcW w:w="1276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8237FD" w:rsidRPr="008A3DCE" w14:paraId="554ECE06" w14:textId="77777777" w:rsidTr="00CD61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0AF432D5" w14:textId="77777777" w:rsidR="008237FD" w:rsidRPr="008A3DCE" w:rsidRDefault="008237FD" w:rsidP="00CD6137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B42ADCF" w14:textId="77777777" w:rsidR="008237FD" w:rsidRPr="002A3DD7" w:rsidRDefault="008237FD" w:rsidP="00CD6137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812B677" w14:textId="77777777" w:rsidR="008237FD" w:rsidRPr="008237FD" w:rsidRDefault="008237FD" w:rsidP="006C7026">
            <w:pPr>
              <w:tabs>
                <w:tab w:val="left" w:pos="360"/>
              </w:tabs>
              <w:jc w:val="right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8868CD">
              <w:rPr>
                <w:rFonts w:ascii="Arial" w:hAnsi="Arial" w:cs="Arial"/>
                <w:b/>
                <w:sz w:val="22"/>
                <w:szCs w:val="20"/>
                <w:lang w:val="pl-PL"/>
              </w:rPr>
              <w:t>Udział członków MDP w OTWP</w:t>
            </w:r>
          </w:p>
        </w:tc>
        <w:tc>
          <w:tcPr>
            <w:tcW w:w="567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367"/>
            </w:tblGrid>
            <w:tr w:rsidR="008237FD" w:rsidRPr="008868CD" w14:paraId="4415BF06" w14:textId="7777777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0EECC05" w14:textId="77777777" w:rsidR="008237FD" w:rsidRPr="00AC6F73" w:rsidRDefault="008237FD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14E0F8A" w14:textId="77777777" w:rsidR="008237FD" w:rsidRPr="002A3DD7" w:rsidRDefault="008237FD" w:rsidP="00CD6137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7AB6EA1C" w14:textId="77777777" w:rsidR="008237FD" w:rsidRPr="002A3DD7" w:rsidRDefault="008237FD" w:rsidP="00CD6137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Liczba </w:t>
            </w:r>
            <w:r w:rsidRPr="008237FD">
              <w:rPr>
                <w:rFonts w:ascii="Arial" w:hAnsi="Arial" w:cs="Arial"/>
                <w:sz w:val="20"/>
                <w:szCs w:val="20"/>
                <w:lang w:val="pl-PL"/>
              </w:rPr>
              <w:t>uczestników</w:t>
            </w:r>
          </w:p>
        </w:tc>
        <w:tc>
          <w:tcPr>
            <w:tcW w:w="1188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1036"/>
            </w:tblGrid>
            <w:tr w:rsidR="008237FD" w:rsidRPr="008A3DCE" w14:paraId="77AD5E0D" w14:textId="77777777" w:rsidTr="00CD6137">
              <w:tc>
                <w:tcPr>
                  <w:tcW w:w="103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14:paraId="5640313A" w14:textId="77777777" w:rsidR="008237FD" w:rsidRPr="008A3DCE" w:rsidRDefault="008237FD" w:rsidP="00CD6137">
                  <w:pPr>
                    <w:tabs>
                      <w:tab w:val="left" w:pos="900"/>
                    </w:tabs>
                    <w:snapToGrid w:val="0"/>
                    <w:spacing w:before="12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0FE0CB6" w14:textId="77777777" w:rsidR="008237FD" w:rsidRPr="002A3DD7" w:rsidRDefault="008237FD" w:rsidP="00CD6137">
            <w:pPr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08BAABC8" w14:textId="77777777" w:rsidR="00373E6F" w:rsidRPr="0066668E" w:rsidRDefault="00373E6F">
      <w:pPr>
        <w:tabs>
          <w:tab w:val="left" w:pos="360"/>
        </w:tabs>
        <w:rPr>
          <w:rFonts w:ascii="Arial" w:hAnsi="Arial" w:cs="Arial"/>
          <w:b/>
          <w:sz w:val="10"/>
          <w:szCs w:val="10"/>
          <w:lang w:val="pl-P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127"/>
        <w:gridCol w:w="850"/>
        <w:gridCol w:w="7354"/>
        <w:gridCol w:w="10"/>
      </w:tblGrid>
      <w:tr w:rsidR="00373E6F" w:rsidRPr="00557E39" w14:paraId="1D24D83F" w14:textId="77777777" w:rsidTr="00192DF3">
        <w:trPr>
          <w:gridAfter w:val="1"/>
          <w:wAfter w:w="10" w:type="dxa"/>
          <w:trHeight w:val="340"/>
        </w:trPr>
        <w:tc>
          <w:tcPr>
            <w:tcW w:w="2127" w:type="dxa"/>
            <w:shd w:val="clear" w:color="auto" w:fill="auto"/>
            <w:vAlign w:val="center"/>
          </w:tcPr>
          <w:p w14:paraId="7C5CCF2D" w14:textId="77777777" w:rsidR="00373E6F" w:rsidRPr="00192DF3" w:rsidRDefault="00373E6F" w:rsidP="006C7026">
            <w:pPr>
              <w:tabs>
                <w:tab w:val="left" w:pos="3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192DF3">
              <w:rPr>
                <w:rFonts w:ascii="Arial" w:hAnsi="Arial" w:cs="Arial"/>
                <w:b/>
                <w:sz w:val="22"/>
                <w:szCs w:val="20"/>
              </w:rPr>
              <w:t>Drużyny sportowe</w:t>
            </w:r>
          </w:p>
        </w:tc>
        <w:tc>
          <w:tcPr>
            <w:tcW w:w="85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50"/>
            </w:tblGrid>
            <w:tr w:rsidR="00192DF3" w:rsidRPr="00557E39" w14:paraId="77E07AA9" w14:textId="77777777" w:rsidTr="00CD6137">
              <w:trPr>
                <w:trHeight w:val="313"/>
              </w:trPr>
              <w:tc>
                <w:tcPr>
                  <w:tcW w:w="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F84E20B" w14:textId="77777777" w:rsidR="00192DF3" w:rsidRPr="00557E39" w:rsidRDefault="00192DF3" w:rsidP="00192DF3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9CEAE36" w14:textId="77777777" w:rsidR="00373E6F" w:rsidRPr="00557E39" w:rsidRDefault="00373E6F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7354" w:type="dxa"/>
            <w:shd w:val="clear" w:color="auto" w:fill="auto"/>
            <w:vAlign w:val="center"/>
          </w:tcPr>
          <w:p w14:paraId="08FE4189" w14:textId="77777777" w:rsidR="00373E6F" w:rsidRPr="00557E39" w:rsidRDefault="00373E6F" w:rsidP="003A2D33">
            <w:pPr>
              <w:tabs>
                <w:tab w:val="left" w:pos="360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557E39">
              <w:rPr>
                <w:rFonts w:ascii="Arial" w:hAnsi="Arial" w:cs="Arial"/>
                <w:sz w:val="20"/>
                <w:szCs w:val="20"/>
                <w:lang w:val="pl-PL"/>
              </w:rPr>
              <w:t>jakie (proszę wymienić)</w:t>
            </w:r>
            <w:r w:rsidR="00192DF3">
              <w:rPr>
                <w:rFonts w:ascii="Arial" w:hAnsi="Arial" w:cs="Arial"/>
                <w:sz w:val="20"/>
                <w:szCs w:val="20"/>
                <w:lang w:val="pl-PL"/>
              </w:rPr>
              <w:t>:</w:t>
            </w:r>
          </w:p>
        </w:tc>
      </w:tr>
      <w:tr w:rsidR="00373E6F" w:rsidRPr="002A3DD7" w14:paraId="7D69D956" w14:textId="77777777" w:rsidTr="00192DF3">
        <w:trPr>
          <w:trHeight w:val="340"/>
        </w:trPr>
        <w:tc>
          <w:tcPr>
            <w:tcW w:w="10341" w:type="dxa"/>
            <w:gridSpan w:val="4"/>
            <w:tcBorders>
              <w:bottom w:val="dotted" w:sz="8" w:space="0" w:color="auto"/>
            </w:tcBorders>
            <w:shd w:val="clear" w:color="auto" w:fill="auto"/>
          </w:tcPr>
          <w:p w14:paraId="2988BA8F" w14:textId="77777777" w:rsidR="00373E6F" w:rsidRPr="002A3DD7" w:rsidRDefault="00373E6F" w:rsidP="00192DF3">
            <w:pPr>
              <w:tabs>
                <w:tab w:val="left" w:pos="360"/>
              </w:tabs>
              <w:spacing w:before="120" w:after="12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60C3ACD4" w14:textId="77777777" w:rsidR="00373E6F" w:rsidRPr="0066668E" w:rsidRDefault="00373E6F" w:rsidP="00A473D3">
      <w:pPr>
        <w:tabs>
          <w:tab w:val="left" w:pos="360"/>
        </w:tabs>
        <w:rPr>
          <w:rFonts w:ascii="Arial" w:hAnsi="Arial" w:cs="Arial"/>
          <w:b/>
          <w:sz w:val="16"/>
          <w:szCs w:val="16"/>
          <w:lang w:val="pl-PL"/>
        </w:rPr>
      </w:pPr>
    </w:p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192DF3" w:rsidRPr="002A3DD7" w14:paraId="61186B54" w14:textId="77777777" w:rsidTr="00CD6137">
        <w:tc>
          <w:tcPr>
            <w:tcW w:w="10528" w:type="dxa"/>
            <w:vAlign w:val="bottom"/>
          </w:tcPr>
          <w:p w14:paraId="4DCA3322" w14:textId="77777777" w:rsidR="00192DF3" w:rsidRPr="002A3DD7" w:rsidRDefault="00192DF3" w:rsidP="00192DF3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ascii="Arial" w:hAnsi="Arial" w:cs="Arial"/>
                <w:sz w:val="28"/>
                <w:szCs w:val="28"/>
                <w:lang w:val="pl-PL"/>
              </w:rPr>
              <w:t>X. INNE</w:t>
            </w:r>
          </w:p>
        </w:tc>
      </w:tr>
    </w:tbl>
    <w:p w14:paraId="00DA5667" w14:textId="77777777" w:rsidR="00192DF3" w:rsidRDefault="00BE5188" w:rsidP="00BE5188">
      <w:pPr>
        <w:tabs>
          <w:tab w:val="left" w:pos="360"/>
        </w:tabs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 w:rsidRPr="00BE5188">
        <w:rPr>
          <w:rFonts w:ascii="Arial" w:hAnsi="Arial" w:cs="Arial"/>
          <w:b/>
          <w:sz w:val="22"/>
          <w:szCs w:val="20"/>
          <w:lang w:val="pl-PL"/>
        </w:rPr>
        <w:t>Miesięczna prenumerata czasopism tematycznych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95"/>
        <w:gridCol w:w="827"/>
        <w:gridCol w:w="2740"/>
        <w:gridCol w:w="827"/>
        <w:gridCol w:w="1717"/>
        <w:gridCol w:w="827"/>
      </w:tblGrid>
      <w:tr w:rsidR="00157612" w14:paraId="1C38B5B3" w14:textId="77777777" w:rsidTr="005302B0">
        <w:trPr>
          <w:jc w:val="center"/>
        </w:trPr>
        <w:tc>
          <w:tcPr>
            <w:tcW w:w="0" w:type="auto"/>
            <w:vAlign w:val="center"/>
          </w:tcPr>
          <w:p w14:paraId="53315B93" w14:textId="77777777" w:rsidR="00BE5188" w:rsidRDefault="00157612" w:rsidP="00CD6137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2A3DD7">
              <w:rPr>
                <w:rFonts w:ascii="Arial" w:eastAsia="Arial" w:hAnsi="Arial" w:cs="Arial"/>
                <w:sz w:val="20"/>
                <w:szCs w:val="20"/>
                <w:lang w:val="pl-PL"/>
              </w:rPr>
              <w:t>„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Strażak” (egz.)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BE5188" w:rsidRPr="002A3DD7" w14:paraId="4A765EE7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792EC0C" w14:textId="77777777" w:rsidR="00BE5188" w:rsidRPr="002A3DD7" w:rsidRDefault="00BE5188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A2395E4" w14:textId="77777777" w:rsidR="00BE5188" w:rsidRDefault="00BE5188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0" w:type="auto"/>
            <w:vAlign w:val="center"/>
          </w:tcPr>
          <w:p w14:paraId="023A1ABB" w14:textId="77777777" w:rsidR="00BE5188" w:rsidRDefault="00157612" w:rsidP="00CD6137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2A3DD7">
              <w:rPr>
                <w:rFonts w:ascii="Arial" w:eastAsia="Arial" w:hAnsi="Arial" w:cs="Arial"/>
                <w:sz w:val="20"/>
                <w:szCs w:val="20"/>
                <w:lang w:val="pl-PL"/>
              </w:rPr>
              <w:t>„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Przegląd Pożarniczy” (egz.)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BE5188" w:rsidRPr="002A3DD7" w14:paraId="10B7FB1B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A2035AE" w14:textId="77777777" w:rsidR="00BE5188" w:rsidRPr="002A3DD7" w:rsidRDefault="00BE5188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D28E954" w14:textId="77777777" w:rsidR="00BE5188" w:rsidRDefault="00BE5188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0" w:type="auto"/>
            <w:vAlign w:val="center"/>
          </w:tcPr>
          <w:p w14:paraId="258C24C1" w14:textId="77777777" w:rsidR="00BE5188" w:rsidRPr="007E1978" w:rsidRDefault="00157612" w:rsidP="00CD6137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Inne czasopisma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BE5188" w:rsidRPr="002A3DD7" w14:paraId="7804D0A8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C6ACB45" w14:textId="77777777" w:rsidR="00BE5188" w:rsidRPr="002A3DD7" w:rsidRDefault="00BE5188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BC5BEE1" w14:textId="77777777" w:rsidR="00BE5188" w:rsidRDefault="00BE5188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14:paraId="469F6686" w14:textId="77777777" w:rsidR="00BE5188" w:rsidRPr="00157612" w:rsidRDefault="00BE5188" w:rsidP="00157612">
      <w:pPr>
        <w:tabs>
          <w:tab w:val="left" w:pos="360"/>
        </w:tabs>
        <w:jc w:val="center"/>
        <w:rPr>
          <w:rFonts w:ascii="Arial" w:hAnsi="Arial" w:cs="Arial"/>
          <w:b/>
          <w:sz w:val="16"/>
          <w:szCs w:val="18"/>
          <w:lang w:val="pl-PL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3052"/>
        <w:gridCol w:w="1084"/>
        <w:gridCol w:w="964"/>
        <w:gridCol w:w="739"/>
        <w:gridCol w:w="964"/>
        <w:gridCol w:w="1028"/>
        <w:gridCol w:w="964"/>
      </w:tblGrid>
      <w:tr w:rsidR="005302B0" w:rsidRPr="002A3DD7" w14:paraId="638AA022" w14:textId="77777777" w:rsidTr="005302B0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C2CFBFE" w14:textId="77777777" w:rsidR="00373E6F" w:rsidRPr="005302B0" w:rsidRDefault="005302B0" w:rsidP="005302B0">
            <w:pPr>
              <w:tabs>
                <w:tab w:val="left" w:pos="360"/>
              </w:tabs>
              <w:snapToGrid w:val="0"/>
              <w:spacing w:before="120" w:after="120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>
              <w:rPr>
                <w:rFonts w:ascii="Arial" w:hAnsi="Arial" w:cs="Arial"/>
                <w:b/>
                <w:sz w:val="22"/>
                <w:szCs w:val="20"/>
                <w:lang w:val="pl-PL"/>
              </w:rPr>
              <w:t>D</w:t>
            </w:r>
            <w:r w:rsidR="00157612" w:rsidRPr="005302B0">
              <w:rPr>
                <w:rFonts w:ascii="Arial" w:hAnsi="Arial" w:cs="Arial"/>
                <w:b/>
                <w:sz w:val="22"/>
                <w:szCs w:val="20"/>
                <w:lang w:val="pl-PL"/>
              </w:rPr>
              <w:t>ostę</w:t>
            </w:r>
            <w:r>
              <w:rPr>
                <w:rFonts w:ascii="Arial" w:hAnsi="Arial" w:cs="Arial"/>
                <w:b/>
                <w:sz w:val="22"/>
                <w:szCs w:val="20"/>
                <w:lang w:val="pl-PL"/>
              </w:rPr>
              <w:t>p do Internetu w OSP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CC2CE6" w14:textId="77777777" w:rsidR="00373E6F" w:rsidRPr="002A3DD7" w:rsidRDefault="00373E6F" w:rsidP="005302B0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Tak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373E6F" w:rsidRPr="002A3DD7" w14:paraId="5EE1C0A6" w14:textId="77777777" w:rsidTr="005302B0">
              <w:trPr>
                <w:trHeight w:val="313"/>
              </w:trPr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7E31D23" w14:textId="77777777" w:rsidR="00373E6F" w:rsidRPr="002A3DD7" w:rsidRDefault="00373E6F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5A880BE" w14:textId="77777777" w:rsidR="00373E6F" w:rsidRPr="002A3DD7" w:rsidRDefault="00373E6F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C5FA3BB" w14:textId="77777777" w:rsidR="00373E6F" w:rsidRPr="002A3DD7" w:rsidRDefault="00373E6F" w:rsidP="005302B0">
            <w:pPr>
              <w:tabs>
                <w:tab w:val="left" w:pos="900"/>
              </w:tabs>
              <w:spacing w:before="60" w:after="6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Nie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79"/>
            </w:tblGrid>
            <w:tr w:rsidR="00373E6F" w:rsidRPr="002A3DD7" w14:paraId="6C9F183D" w14:textId="77777777" w:rsidTr="005302B0">
              <w:trPr>
                <w:trHeight w:val="313"/>
              </w:trPr>
              <w:tc>
                <w:tcPr>
                  <w:tcW w:w="37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C192B4D" w14:textId="77777777" w:rsidR="00373E6F" w:rsidRPr="002A3DD7" w:rsidRDefault="00373E6F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E71D253" w14:textId="77777777" w:rsidR="00373E6F" w:rsidRPr="002A3DD7" w:rsidRDefault="00373E6F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F9E7EDC" w14:textId="77777777" w:rsidR="00373E6F" w:rsidRPr="002A3DD7" w:rsidRDefault="00373E6F" w:rsidP="000B3FCB">
            <w:pPr>
              <w:tabs>
                <w:tab w:val="left" w:pos="900"/>
              </w:tabs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E75AD6A" w14:textId="77777777" w:rsidR="00373E6F" w:rsidRPr="002A3DD7" w:rsidRDefault="00373E6F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5302B0" w:rsidRPr="002A3DD7" w14:paraId="6EB7172C" w14:textId="77777777" w:rsidTr="005302B0">
        <w:trPr>
          <w:trHeight w:val="340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82E3661" w14:textId="77777777" w:rsidR="005302B0" w:rsidRPr="005302B0" w:rsidRDefault="005302B0" w:rsidP="005302B0">
            <w:pPr>
              <w:tabs>
                <w:tab w:val="left" w:pos="360"/>
              </w:tabs>
              <w:snapToGrid w:val="0"/>
              <w:spacing w:before="120" w:after="120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5302B0">
              <w:rPr>
                <w:rFonts w:ascii="Arial" w:hAnsi="Arial" w:cs="Arial"/>
                <w:b/>
                <w:sz w:val="22"/>
                <w:szCs w:val="20"/>
                <w:lang w:val="pl-PL"/>
              </w:rPr>
              <w:t>Sprzęt biurowy w OSP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E91501" w14:textId="77777777" w:rsidR="005302B0" w:rsidRPr="002A3DD7" w:rsidRDefault="005302B0" w:rsidP="005302B0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Komputer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38"/>
            </w:tblGrid>
            <w:tr w:rsidR="005302B0" w:rsidRPr="00557E39" w14:paraId="10A8307F" w14:textId="77777777" w:rsidTr="005302B0">
              <w:trPr>
                <w:trHeight w:val="313"/>
              </w:trPr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BD7CB8A" w14:textId="77777777" w:rsidR="005302B0" w:rsidRPr="00557E39" w:rsidRDefault="005302B0" w:rsidP="005302B0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F5936EE" w14:textId="77777777" w:rsidR="005302B0" w:rsidRPr="002A3DD7" w:rsidRDefault="005302B0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C9D042E" w14:textId="77777777" w:rsidR="005302B0" w:rsidRPr="002A3DD7" w:rsidRDefault="005302B0" w:rsidP="005302B0">
            <w:pPr>
              <w:tabs>
                <w:tab w:val="left" w:pos="90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Ksero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38"/>
            </w:tblGrid>
            <w:tr w:rsidR="005302B0" w:rsidRPr="00557E39" w14:paraId="5D680C48" w14:textId="77777777" w:rsidTr="005302B0">
              <w:trPr>
                <w:trHeight w:val="313"/>
              </w:trPr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EB629A2" w14:textId="77777777" w:rsidR="005302B0" w:rsidRPr="00557E39" w:rsidRDefault="005302B0" w:rsidP="005302B0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BAC1DAA" w14:textId="77777777" w:rsidR="005302B0" w:rsidRPr="002A3DD7" w:rsidRDefault="005302B0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4FAF819" w14:textId="77777777" w:rsidR="005302B0" w:rsidRDefault="005302B0" w:rsidP="005302B0">
            <w:pPr>
              <w:tabs>
                <w:tab w:val="left" w:pos="90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Drukarka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38"/>
            </w:tblGrid>
            <w:tr w:rsidR="005302B0" w:rsidRPr="00557E39" w14:paraId="2DC7439E" w14:textId="77777777" w:rsidTr="005302B0">
              <w:trPr>
                <w:trHeight w:val="313"/>
              </w:trPr>
              <w:tc>
                <w:tcPr>
                  <w:tcW w:w="73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B0C9BF0" w14:textId="77777777" w:rsidR="005302B0" w:rsidRPr="00557E39" w:rsidRDefault="005302B0" w:rsidP="005302B0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079E0EF" w14:textId="77777777" w:rsidR="005302B0" w:rsidRPr="00557E39" w:rsidRDefault="005302B0" w:rsidP="005302B0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0100F7D6" w14:textId="77777777" w:rsidR="00073A0F" w:rsidRPr="001F0046" w:rsidRDefault="00073A0F" w:rsidP="001F0046">
      <w:pPr>
        <w:tabs>
          <w:tab w:val="left" w:pos="360"/>
        </w:tabs>
        <w:spacing w:before="120" w:after="60"/>
        <w:jc w:val="both"/>
        <w:rPr>
          <w:rFonts w:ascii="Arial" w:hAnsi="Arial" w:cs="Arial"/>
          <w:b/>
          <w:sz w:val="16"/>
          <w:szCs w:val="16"/>
          <w:lang w:val="pl-PL"/>
        </w:rPr>
      </w:pPr>
    </w:p>
    <w:p w14:paraId="1D30822B" w14:textId="77777777" w:rsidR="0020482E" w:rsidRPr="00073A0F" w:rsidRDefault="00B82C5E" w:rsidP="0020482E">
      <w:pPr>
        <w:tabs>
          <w:tab w:val="left" w:pos="360"/>
        </w:tabs>
        <w:spacing w:before="120" w:after="60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073A0F">
        <w:rPr>
          <w:rFonts w:ascii="Arial" w:hAnsi="Arial" w:cs="Arial"/>
          <w:b/>
          <w:sz w:val="22"/>
          <w:szCs w:val="22"/>
          <w:lang w:val="pl-PL"/>
        </w:rPr>
        <w:t>W</w:t>
      </w:r>
      <w:r w:rsidR="0020482E" w:rsidRPr="00073A0F">
        <w:rPr>
          <w:rFonts w:ascii="Arial" w:hAnsi="Arial" w:cs="Arial"/>
          <w:b/>
          <w:sz w:val="22"/>
          <w:szCs w:val="22"/>
          <w:lang w:val="pl-PL"/>
        </w:rPr>
        <w:t xml:space="preserve">artość </w:t>
      </w:r>
      <w:r w:rsidRPr="00073A0F">
        <w:rPr>
          <w:rFonts w:ascii="Arial" w:hAnsi="Arial" w:cs="Arial"/>
          <w:b/>
          <w:sz w:val="22"/>
          <w:szCs w:val="22"/>
          <w:lang w:val="pl-PL"/>
        </w:rPr>
        <w:t xml:space="preserve">samochodów, </w:t>
      </w:r>
      <w:r w:rsidR="0020482E" w:rsidRPr="00073A0F">
        <w:rPr>
          <w:rFonts w:ascii="Arial" w:hAnsi="Arial" w:cs="Arial"/>
          <w:b/>
          <w:sz w:val="22"/>
          <w:szCs w:val="22"/>
          <w:lang w:val="pl-PL"/>
        </w:rPr>
        <w:t>sprzętu i wyposażenia</w:t>
      </w:r>
      <w:r w:rsidR="001F0046" w:rsidRPr="00073A0F">
        <w:rPr>
          <w:rFonts w:ascii="Arial" w:hAnsi="Arial" w:cs="Arial"/>
          <w:b/>
          <w:sz w:val="22"/>
          <w:szCs w:val="22"/>
          <w:lang w:val="pl-PL"/>
        </w:rPr>
        <w:t xml:space="preserve"> itp.</w:t>
      </w:r>
      <w:r w:rsidRPr="00073A0F">
        <w:rPr>
          <w:rFonts w:ascii="Arial" w:hAnsi="Arial" w:cs="Arial"/>
          <w:b/>
          <w:sz w:val="22"/>
          <w:szCs w:val="22"/>
          <w:lang w:val="pl-PL"/>
        </w:rPr>
        <w:t>,</w:t>
      </w:r>
      <w:r w:rsidR="0020482E" w:rsidRPr="00073A0F"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Pr="00073A0F">
        <w:rPr>
          <w:rFonts w:ascii="Arial" w:hAnsi="Arial" w:cs="Arial"/>
          <w:b/>
          <w:sz w:val="22"/>
          <w:szCs w:val="22"/>
          <w:lang w:val="pl-PL"/>
        </w:rPr>
        <w:t>wysokość środków finansowych, dotacji, dofinansowań</w:t>
      </w:r>
      <w:r w:rsidR="001F0046" w:rsidRPr="00073A0F">
        <w:rPr>
          <w:rFonts w:ascii="Arial" w:hAnsi="Arial" w:cs="Arial"/>
          <w:b/>
          <w:sz w:val="22"/>
          <w:szCs w:val="22"/>
          <w:lang w:val="pl-PL"/>
        </w:rPr>
        <w:t xml:space="preserve"> itp.</w:t>
      </w:r>
      <w:r w:rsidRPr="00073A0F">
        <w:rPr>
          <w:rFonts w:ascii="Arial" w:hAnsi="Arial" w:cs="Arial"/>
          <w:b/>
          <w:sz w:val="22"/>
          <w:szCs w:val="22"/>
          <w:lang w:val="pl-PL"/>
        </w:rPr>
        <w:t xml:space="preserve"> pozyskanych</w:t>
      </w:r>
      <w:r w:rsidR="000B3FCB" w:rsidRPr="00073A0F">
        <w:rPr>
          <w:rFonts w:ascii="Arial" w:hAnsi="Arial" w:cs="Arial"/>
          <w:b/>
          <w:sz w:val="22"/>
          <w:szCs w:val="22"/>
          <w:lang w:val="pl-PL"/>
        </w:rPr>
        <w:t xml:space="preserve"> w roku sprawozdawczym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7"/>
        <w:gridCol w:w="3609"/>
        <w:gridCol w:w="3610"/>
      </w:tblGrid>
      <w:tr w:rsidR="004A658D" w:rsidRPr="008868CD" w14:paraId="2B43E090" w14:textId="77777777" w:rsidTr="000A7382">
        <w:trPr>
          <w:jc w:val="center"/>
        </w:trPr>
        <w:tc>
          <w:tcPr>
            <w:tcW w:w="0" w:type="auto"/>
            <w:vAlign w:val="center"/>
          </w:tcPr>
          <w:p w14:paraId="68FE72A7" w14:textId="77777777" w:rsidR="004A658D" w:rsidRPr="004A658D" w:rsidRDefault="003A538C" w:rsidP="00386866">
            <w:pPr>
              <w:spacing w:before="120" w:after="12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  <w:t>Nazwa instytucji, funduszy itp.</w:t>
            </w:r>
          </w:p>
        </w:tc>
        <w:tc>
          <w:tcPr>
            <w:tcW w:w="3609" w:type="dxa"/>
            <w:vAlign w:val="center"/>
          </w:tcPr>
          <w:p w14:paraId="04815D81" w14:textId="77777777" w:rsidR="004A658D" w:rsidRPr="00CD01AD" w:rsidRDefault="004A658D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b/>
                <w:sz w:val="20"/>
                <w:szCs w:val="20"/>
                <w:vertAlign w:val="superscript"/>
                <w:lang w:val="pl-PL"/>
              </w:rPr>
            </w:pPr>
            <w:r w:rsidRPr="004A658D">
              <w:rPr>
                <w:rFonts w:ascii="Arial" w:hAnsi="Arial" w:cs="Arial"/>
                <w:b/>
                <w:sz w:val="20"/>
                <w:szCs w:val="20"/>
                <w:lang w:val="pl-PL"/>
              </w:rPr>
              <w:t>Na działalność bieżącą</w:t>
            </w:r>
            <w:r w:rsidR="00111399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 (w zł)</w:t>
            </w:r>
            <w:r w:rsidR="003A79BC">
              <w:rPr>
                <w:rFonts w:ascii="Arial" w:hAnsi="Arial" w:cs="Arial"/>
                <w:b/>
                <w:sz w:val="20"/>
                <w:szCs w:val="20"/>
                <w:vertAlign w:val="superscript"/>
                <w:lang w:val="pl-PL"/>
              </w:rPr>
              <w:t>5</w:t>
            </w:r>
          </w:p>
        </w:tc>
        <w:tc>
          <w:tcPr>
            <w:tcW w:w="3610" w:type="dxa"/>
            <w:vAlign w:val="center"/>
          </w:tcPr>
          <w:p w14:paraId="71ECDE26" w14:textId="77777777" w:rsidR="004A658D" w:rsidRPr="000A7382" w:rsidRDefault="004A658D" w:rsidP="00644B5D">
            <w:pPr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0A7382">
              <w:rPr>
                <w:rFonts w:ascii="Arial" w:hAnsi="Arial" w:cs="Arial"/>
                <w:b/>
                <w:sz w:val="20"/>
                <w:szCs w:val="20"/>
                <w:lang w:val="pl-PL"/>
              </w:rPr>
              <w:t>Na wydatki inwestycyjne</w:t>
            </w:r>
            <w:r w:rsidR="00111399" w:rsidRPr="000A7382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 (w zł)</w:t>
            </w:r>
            <w:r w:rsidR="003A79BC" w:rsidRPr="000A7382">
              <w:rPr>
                <w:rFonts w:ascii="Arial" w:hAnsi="Arial" w:cs="Arial"/>
                <w:b/>
                <w:sz w:val="20"/>
                <w:szCs w:val="20"/>
                <w:vertAlign w:val="superscript"/>
                <w:lang w:val="pl-PL"/>
              </w:rPr>
              <w:t>5</w:t>
            </w:r>
          </w:p>
          <w:p w14:paraId="2713522A" w14:textId="77777777" w:rsidR="000A7382" w:rsidRPr="003A538C" w:rsidRDefault="000A7382" w:rsidP="00644B5D">
            <w:pPr>
              <w:rPr>
                <w:rFonts w:ascii="Arial" w:hAnsi="Arial" w:cs="Arial"/>
                <w:b/>
                <w:sz w:val="16"/>
                <w:szCs w:val="16"/>
                <w:vertAlign w:val="superscript"/>
                <w:lang w:val="pl-PL"/>
              </w:rPr>
            </w:pPr>
            <w:r w:rsidRPr="003A538C">
              <w:rPr>
                <w:rFonts w:ascii="Arial" w:hAnsi="Arial" w:cs="Arial"/>
                <w:b/>
                <w:sz w:val="16"/>
                <w:szCs w:val="16"/>
                <w:lang w:val="pl-PL"/>
              </w:rPr>
              <w:t>w tym samochody ciężkie, średnie i lekkie</w:t>
            </w:r>
          </w:p>
        </w:tc>
      </w:tr>
      <w:tr w:rsidR="00B81035" w14:paraId="291866A6" w14:textId="77777777" w:rsidTr="000A7382">
        <w:trPr>
          <w:jc w:val="center"/>
        </w:trPr>
        <w:tc>
          <w:tcPr>
            <w:tcW w:w="0" w:type="auto"/>
            <w:vAlign w:val="center"/>
          </w:tcPr>
          <w:p w14:paraId="660ABCD7" w14:textId="77777777" w:rsidR="00B81035" w:rsidRPr="00594BEA" w:rsidRDefault="004A658D" w:rsidP="00386866">
            <w:pPr>
              <w:spacing w:before="120" w:after="120"/>
              <w:jc w:val="right"/>
              <w:rPr>
                <w:rFonts w:ascii="Arial" w:hAnsi="Arial" w:cs="Arial"/>
                <w:sz w:val="22"/>
                <w:szCs w:val="20"/>
                <w:lang w:val="pl-PL"/>
              </w:rPr>
            </w:pPr>
            <w:r w:rsidRPr="00594BE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Urząd gminy</w:t>
            </w:r>
          </w:p>
        </w:tc>
        <w:tc>
          <w:tcPr>
            <w:tcW w:w="3609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B81035" w:rsidRPr="00557E39" w14:paraId="7F12A7C0" w14:textId="77777777" w:rsidTr="00A326A8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4FB7DB7" w14:textId="77777777" w:rsidR="00B81035" w:rsidRPr="00557E39" w:rsidRDefault="00B81035" w:rsidP="00A326A8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9BA5B87" w14:textId="77777777" w:rsidR="00B81035" w:rsidRDefault="00B81035" w:rsidP="00386866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3610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14:paraId="75FFF397" w14:textId="77777777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D55F760" w14:textId="77777777"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730E043" w14:textId="77777777" w:rsidR="00B81035" w:rsidRDefault="00B81035" w:rsidP="00386866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  <w:tr w:rsidR="00F94D8B" w14:paraId="1E6FE4A6" w14:textId="77777777" w:rsidTr="000A7382">
        <w:trPr>
          <w:jc w:val="center"/>
        </w:trPr>
        <w:tc>
          <w:tcPr>
            <w:tcW w:w="0" w:type="auto"/>
            <w:vAlign w:val="center"/>
          </w:tcPr>
          <w:p w14:paraId="2826AEF8" w14:textId="77777777" w:rsidR="00F94D8B" w:rsidRPr="006B424A" w:rsidRDefault="00F94D8B" w:rsidP="004A658D">
            <w:pPr>
              <w:spacing w:before="120" w:after="12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Starostwo p</w:t>
            </w:r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owiat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owe</w:t>
            </w:r>
          </w:p>
        </w:tc>
        <w:tc>
          <w:tcPr>
            <w:tcW w:w="3609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F94D8B" w:rsidRPr="00557E39" w14:paraId="4E3B07A9" w14:textId="77777777" w:rsidTr="00386866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F133090" w14:textId="77777777" w:rsidR="00F94D8B" w:rsidRPr="00557E39" w:rsidRDefault="00F94D8B" w:rsidP="00A326A8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9A1C845" w14:textId="77777777"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10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F94D8B" w:rsidRPr="00557E39" w14:paraId="5A730495" w14:textId="77777777" w:rsidTr="00386866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E8CCBCB" w14:textId="77777777" w:rsidR="00F94D8B" w:rsidRPr="00557E39" w:rsidRDefault="00F94D8B" w:rsidP="00A326A8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983C02B" w14:textId="77777777"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94D8B" w14:paraId="163A8E5D" w14:textId="77777777" w:rsidTr="000A7382">
        <w:trPr>
          <w:jc w:val="center"/>
        </w:trPr>
        <w:tc>
          <w:tcPr>
            <w:tcW w:w="0" w:type="auto"/>
            <w:vAlign w:val="center"/>
          </w:tcPr>
          <w:p w14:paraId="45A38288" w14:textId="77777777" w:rsidR="002971FC" w:rsidRPr="006B424A" w:rsidRDefault="002971FC" w:rsidP="00116D90">
            <w:pPr>
              <w:spacing w:before="120" w:after="120"/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Urząd Marszałkowski</w:t>
            </w:r>
          </w:p>
        </w:tc>
        <w:tc>
          <w:tcPr>
            <w:tcW w:w="3609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14:paraId="45295BDF" w14:textId="77777777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CD36729" w14:textId="77777777"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EB65AE4" w14:textId="77777777"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10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14:paraId="1E6536C3" w14:textId="77777777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4C9D7B7" w14:textId="77777777"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BF2A1EB" w14:textId="77777777"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94D8B" w14:paraId="7C5B8FFA" w14:textId="77777777" w:rsidTr="000A7382">
        <w:trPr>
          <w:jc w:val="center"/>
        </w:trPr>
        <w:tc>
          <w:tcPr>
            <w:tcW w:w="0" w:type="auto"/>
            <w:vAlign w:val="center"/>
          </w:tcPr>
          <w:p w14:paraId="5F743F07" w14:textId="77777777" w:rsidR="00F94D8B" w:rsidRDefault="00F94D8B" w:rsidP="00116D90">
            <w:pPr>
              <w:spacing w:before="120" w:after="120"/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Urząd Wojewódzki</w:t>
            </w:r>
          </w:p>
        </w:tc>
        <w:tc>
          <w:tcPr>
            <w:tcW w:w="3609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14:paraId="4986D30F" w14:textId="77777777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9A2E70F" w14:textId="77777777"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45BD185" w14:textId="77777777"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10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14:paraId="4B4E4BD4" w14:textId="77777777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181CACF" w14:textId="77777777"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5BFDBAF" w14:textId="77777777"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94D8B" w:rsidRPr="008868CD" w14:paraId="584A86D2" w14:textId="77777777" w:rsidTr="000A7382">
        <w:trPr>
          <w:jc w:val="center"/>
        </w:trPr>
        <w:tc>
          <w:tcPr>
            <w:tcW w:w="0" w:type="auto"/>
            <w:vAlign w:val="center"/>
          </w:tcPr>
          <w:p w14:paraId="5FAF6DFE" w14:textId="77777777" w:rsidR="00F94D8B" w:rsidRPr="008868CD" w:rsidRDefault="00F94D8B" w:rsidP="006C7026">
            <w:pPr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  <w:lang w:val="pl-PL"/>
              </w:rPr>
            </w:pPr>
            <w:r w:rsidRPr="008868C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>Fundusz Ochrony Środowiska</w:t>
            </w:r>
            <w:r w:rsidR="00D52BAE" w:rsidRPr="008868C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br/>
            </w:r>
            <w:r w:rsidRPr="008868C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 xml:space="preserve"> i Gospodarki Wodnej</w:t>
            </w:r>
          </w:p>
        </w:tc>
        <w:tc>
          <w:tcPr>
            <w:tcW w:w="3609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F94D8B" w:rsidRPr="008868CD" w14:paraId="04E325CB" w14:textId="77777777" w:rsidTr="00386866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81B92FF" w14:textId="77777777" w:rsidR="00F94D8B" w:rsidRPr="00557E39" w:rsidRDefault="00F94D8B" w:rsidP="00A326A8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92D9877" w14:textId="77777777"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10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F94D8B" w:rsidRPr="008868CD" w14:paraId="57DD5E99" w14:textId="77777777" w:rsidTr="00386866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53EDE28" w14:textId="77777777" w:rsidR="00F94D8B" w:rsidRPr="00557E39" w:rsidRDefault="00F94D8B" w:rsidP="00A326A8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2830B04" w14:textId="77777777"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94D8B" w14:paraId="2D193267" w14:textId="77777777" w:rsidTr="000A7382">
        <w:trPr>
          <w:jc w:val="center"/>
        </w:trPr>
        <w:tc>
          <w:tcPr>
            <w:tcW w:w="0" w:type="auto"/>
            <w:vAlign w:val="center"/>
          </w:tcPr>
          <w:p w14:paraId="3E23157C" w14:textId="77777777" w:rsidR="00F94D8B" w:rsidRPr="006B424A" w:rsidRDefault="00F94D8B" w:rsidP="00116D90">
            <w:pPr>
              <w:spacing w:before="120" w:after="120"/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Środki unijne</w:t>
            </w:r>
          </w:p>
        </w:tc>
        <w:tc>
          <w:tcPr>
            <w:tcW w:w="3609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14:paraId="786AE69F" w14:textId="77777777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2FBFECD" w14:textId="77777777"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81E4E09" w14:textId="77777777"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10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14:paraId="2924ABC3" w14:textId="77777777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DA474E0" w14:textId="77777777"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EDE3160" w14:textId="77777777"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94D8B" w14:paraId="3E66E5F3" w14:textId="77777777" w:rsidTr="000A7382">
        <w:trPr>
          <w:jc w:val="center"/>
        </w:trPr>
        <w:tc>
          <w:tcPr>
            <w:tcW w:w="0" w:type="auto"/>
            <w:vAlign w:val="center"/>
          </w:tcPr>
          <w:p w14:paraId="3AAF5D14" w14:textId="77777777" w:rsidR="00F94D8B" w:rsidRPr="006B424A" w:rsidRDefault="00F94D8B" w:rsidP="00116D90">
            <w:pPr>
              <w:spacing w:before="120" w:after="120"/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Związek OSP RP</w:t>
            </w:r>
          </w:p>
        </w:tc>
        <w:tc>
          <w:tcPr>
            <w:tcW w:w="3609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14:paraId="3881560F" w14:textId="77777777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492A2ED" w14:textId="77777777"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4CF4FF2" w14:textId="77777777"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10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14:paraId="5B532EB0" w14:textId="77777777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03AD03B" w14:textId="77777777"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1330C2D" w14:textId="77777777"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94D8B" w:rsidRPr="008868CD" w14:paraId="2A904907" w14:textId="77777777" w:rsidTr="000A7382">
        <w:trPr>
          <w:jc w:val="center"/>
        </w:trPr>
        <w:tc>
          <w:tcPr>
            <w:tcW w:w="0" w:type="auto"/>
            <w:vAlign w:val="center"/>
          </w:tcPr>
          <w:p w14:paraId="0C907FAF" w14:textId="77777777" w:rsidR="00F94D8B" w:rsidRPr="008868CD" w:rsidRDefault="002F6886" w:rsidP="00116D90">
            <w:pPr>
              <w:spacing w:before="120" w:after="120"/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</w:pPr>
            <w:r w:rsidRPr="008868C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 xml:space="preserve">z </w:t>
            </w:r>
            <w:r w:rsidR="00116D90" w:rsidRPr="008868C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>PSP</w:t>
            </w:r>
            <w:r w:rsidRPr="008868C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 xml:space="preserve"> dla OSP</w:t>
            </w:r>
            <w:r w:rsidR="00111399" w:rsidRPr="008868C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 xml:space="preserve"> poza KSRG</w:t>
            </w:r>
          </w:p>
        </w:tc>
        <w:tc>
          <w:tcPr>
            <w:tcW w:w="3609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8868CD" w14:paraId="0DE1FA04" w14:textId="77777777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E7F1F56" w14:textId="77777777"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14121C7" w14:textId="77777777"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10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8868CD" w14:paraId="2DD14396" w14:textId="77777777" w:rsidTr="00840DF2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AB99D38" w14:textId="77777777" w:rsidR="002B2199" w:rsidRPr="00557E39" w:rsidRDefault="002B2199" w:rsidP="002B2199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01AADF4" w14:textId="77777777"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F94D8B" w:rsidRPr="008868CD" w14:paraId="19B8ACBA" w14:textId="77777777" w:rsidTr="000A7382">
        <w:trPr>
          <w:jc w:val="center"/>
        </w:trPr>
        <w:tc>
          <w:tcPr>
            <w:tcW w:w="0" w:type="auto"/>
            <w:vAlign w:val="center"/>
          </w:tcPr>
          <w:p w14:paraId="7C4E4DC8" w14:textId="77777777" w:rsidR="00F94D8B" w:rsidRPr="008868CD" w:rsidRDefault="002F6886" w:rsidP="00386866">
            <w:pPr>
              <w:spacing w:before="120" w:after="12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  <w:lang w:val="pl-PL"/>
              </w:rPr>
            </w:pPr>
            <w:r w:rsidRPr="008868C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 xml:space="preserve">z </w:t>
            </w:r>
            <w:r w:rsidR="00111399" w:rsidRPr="008868C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>PSP</w:t>
            </w:r>
            <w:r w:rsidRPr="008868C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 xml:space="preserve"> dla OSP</w:t>
            </w:r>
            <w:r w:rsidR="000E0E57" w:rsidRPr="008868C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 xml:space="preserve"> w</w:t>
            </w:r>
            <w:r w:rsidRPr="008868C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 xml:space="preserve"> ramach</w:t>
            </w:r>
            <w:r w:rsidR="00111399" w:rsidRPr="008868C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 xml:space="preserve"> </w:t>
            </w:r>
            <w:r w:rsidR="00F94D8B" w:rsidRPr="008868C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>KSRG</w:t>
            </w:r>
          </w:p>
        </w:tc>
        <w:tc>
          <w:tcPr>
            <w:tcW w:w="3609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F94D8B" w:rsidRPr="008868CD" w14:paraId="3626D415" w14:textId="77777777" w:rsidTr="00386866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30AF35B" w14:textId="77777777" w:rsidR="00F94D8B" w:rsidRPr="00557E39" w:rsidRDefault="00F94D8B" w:rsidP="00A326A8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AA3044C" w14:textId="77777777"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10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F94D8B" w:rsidRPr="008868CD" w14:paraId="34F06AE4" w14:textId="77777777" w:rsidTr="00386866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AE882D8" w14:textId="77777777" w:rsidR="00F94D8B" w:rsidRPr="00557E39" w:rsidRDefault="00F94D8B" w:rsidP="00A326A8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6417F2E" w14:textId="77777777" w:rsidR="00F94D8B" w:rsidRPr="00557E39" w:rsidRDefault="00F94D8B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2B2199" w14:paraId="6D162885" w14:textId="77777777" w:rsidTr="000A7382">
        <w:trPr>
          <w:jc w:val="center"/>
        </w:trPr>
        <w:tc>
          <w:tcPr>
            <w:tcW w:w="0" w:type="auto"/>
            <w:vAlign w:val="center"/>
          </w:tcPr>
          <w:p w14:paraId="5CC72B11" w14:textId="77777777" w:rsidR="002B2199" w:rsidRPr="006B424A" w:rsidRDefault="002B2199" w:rsidP="00386866">
            <w:pPr>
              <w:spacing w:before="120" w:after="120"/>
              <w:jc w:val="right"/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Inne</w:t>
            </w:r>
          </w:p>
        </w:tc>
        <w:tc>
          <w:tcPr>
            <w:tcW w:w="3609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14:paraId="350DEC68" w14:textId="77777777" w:rsidTr="00386866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FCC20A9" w14:textId="77777777" w:rsidR="002B2199" w:rsidRPr="00557E39" w:rsidRDefault="002B2199" w:rsidP="00A326A8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23312AB" w14:textId="77777777" w:rsidR="002B2199" w:rsidRPr="00557E39" w:rsidRDefault="002B2199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3610" w:type="dxa"/>
            <w:vAlign w:val="center"/>
          </w:tcPr>
          <w:tbl>
            <w:tblPr>
              <w:tblW w:w="2217" w:type="dxa"/>
              <w:tblLook w:val="0000" w:firstRow="0" w:lastRow="0" w:firstColumn="0" w:lastColumn="0" w:noHBand="0" w:noVBand="0"/>
            </w:tblPr>
            <w:tblGrid>
              <w:gridCol w:w="2217"/>
            </w:tblGrid>
            <w:tr w:rsidR="002B2199" w:rsidRPr="00557E39" w14:paraId="7C3F7232" w14:textId="77777777" w:rsidTr="00386866">
              <w:trPr>
                <w:trHeight w:val="313"/>
              </w:trPr>
              <w:tc>
                <w:tcPr>
                  <w:tcW w:w="22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C600F80" w14:textId="77777777" w:rsidR="002B2199" w:rsidRPr="00557E39" w:rsidRDefault="002B2199" w:rsidP="00A326A8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90CDA0F" w14:textId="77777777" w:rsidR="002B2199" w:rsidRPr="00557E39" w:rsidRDefault="002B2199" w:rsidP="00A326A8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061D6391" w14:textId="77777777" w:rsidR="00FA4590" w:rsidRDefault="00FA4590"/>
    <w:tbl>
      <w:tblPr>
        <w:tblStyle w:val="Tabela-Siatka"/>
        <w:tblW w:w="0" w:type="auto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9"/>
      </w:tblGrid>
      <w:tr w:rsidR="00493ACB" w:rsidRPr="008868CD" w14:paraId="6E20E5B3" w14:textId="77777777" w:rsidTr="00FA4590">
        <w:tc>
          <w:tcPr>
            <w:tcW w:w="10529" w:type="dxa"/>
            <w:vAlign w:val="bottom"/>
          </w:tcPr>
          <w:p w14:paraId="30815EDC" w14:textId="77777777" w:rsidR="00493ACB" w:rsidRPr="002A3DD7" w:rsidRDefault="00493ACB" w:rsidP="00D52BAE">
            <w:pPr>
              <w:spacing w:before="120" w:line="360" w:lineRule="auto"/>
              <w:jc w:val="center"/>
              <w:rPr>
                <w:rFonts w:ascii="Arial" w:hAnsi="Arial" w:cs="Arial"/>
                <w:sz w:val="28"/>
                <w:szCs w:val="28"/>
                <w:lang w:val="pl-PL"/>
              </w:rPr>
            </w:pPr>
            <w:r>
              <w:rPr>
                <w:rFonts w:ascii="Arial" w:hAnsi="Arial" w:cs="Arial"/>
                <w:sz w:val="28"/>
                <w:szCs w:val="28"/>
                <w:lang w:val="pl-PL"/>
              </w:rPr>
              <w:lastRenderedPageBreak/>
              <w:t xml:space="preserve">XI. </w:t>
            </w:r>
            <w:r w:rsidR="00D52BAE">
              <w:rPr>
                <w:rFonts w:ascii="Arial" w:hAnsi="Arial" w:cs="Arial"/>
                <w:sz w:val="28"/>
                <w:szCs w:val="28"/>
                <w:lang w:val="pl-PL"/>
              </w:rPr>
              <w:t>POTRZEBY</w:t>
            </w:r>
            <w:r w:rsidRPr="00493ACB">
              <w:rPr>
                <w:rFonts w:ascii="Arial" w:hAnsi="Arial" w:cs="Arial"/>
                <w:sz w:val="28"/>
                <w:szCs w:val="28"/>
                <w:lang w:val="pl-PL"/>
              </w:rPr>
              <w:t xml:space="preserve"> OSP NA ROK PRZYSZŁY</w:t>
            </w:r>
          </w:p>
        </w:tc>
      </w:tr>
    </w:tbl>
    <w:p w14:paraId="7F1904AD" w14:textId="77777777" w:rsidR="00373E6F" w:rsidRPr="00493ACB" w:rsidRDefault="00373E6F">
      <w:pPr>
        <w:tabs>
          <w:tab w:val="left" w:pos="360"/>
        </w:tabs>
        <w:rPr>
          <w:rFonts w:ascii="Arial" w:hAnsi="Arial" w:cs="Arial"/>
          <w:b/>
          <w:sz w:val="16"/>
          <w:szCs w:val="16"/>
          <w:lang w:val="pl-PL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195"/>
        <w:gridCol w:w="939"/>
        <w:gridCol w:w="827"/>
        <w:gridCol w:w="2140"/>
        <w:gridCol w:w="827"/>
      </w:tblGrid>
      <w:tr w:rsidR="00493ACB" w:rsidRPr="002A3DD7" w14:paraId="5DCF8DA0" w14:textId="77777777" w:rsidTr="00493ACB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DD55C67" w14:textId="77777777" w:rsidR="00493ACB" w:rsidRPr="002A3DD7" w:rsidRDefault="00493ACB" w:rsidP="00CD6137">
            <w:pPr>
              <w:tabs>
                <w:tab w:val="left" w:pos="360"/>
              </w:tabs>
              <w:spacing w:before="120" w:after="120"/>
              <w:rPr>
                <w:rFonts w:ascii="Arial" w:hAnsi="Arial" w:cs="Arial"/>
              </w:rPr>
            </w:pPr>
            <w:r w:rsidRPr="00493ACB">
              <w:rPr>
                <w:rFonts w:ascii="Arial" w:hAnsi="Arial" w:cs="Arial"/>
                <w:b/>
                <w:sz w:val="22"/>
                <w:szCs w:val="20"/>
                <w:lang w:val="pl-PL"/>
              </w:rPr>
              <w:t>Strażnica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46C97C" w14:textId="77777777" w:rsidR="00493ACB" w:rsidRPr="002A3DD7" w:rsidRDefault="00493ACB" w:rsidP="00CD6137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B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udowa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493ACB" w:rsidRPr="002A3DD7" w14:paraId="3AAF261F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FAC93CF" w14:textId="77777777" w:rsidR="00493ACB" w:rsidRPr="002A3DD7" w:rsidRDefault="00493ACB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C563665" w14:textId="77777777" w:rsidR="00493ACB" w:rsidRPr="002A3DD7" w:rsidRDefault="00493ACB" w:rsidP="00CD613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271B74E" w14:textId="77777777" w:rsidR="00493ACB" w:rsidRPr="002A3DD7" w:rsidRDefault="00493ACB" w:rsidP="00CD6137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M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odernizacja, remont</w:t>
            </w: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493ACB" w:rsidRPr="002A3DD7" w14:paraId="3D36FF8A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F91F37F" w14:textId="77777777" w:rsidR="00493ACB" w:rsidRPr="002A3DD7" w:rsidRDefault="00493ACB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1F63803" w14:textId="77777777" w:rsidR="00493ACB" w:rsidRPr="002A3DD7" w:rsidRDefault="00493ACB" w:rsidP="00CD613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7E79185A" w14:textId="77777777" w:rsidR="00493ACB" w:rsidRPr="00A432A1" w:rsidRDefault="00D52BAE" w:rsidP="0069064A">
      <w:pPr>
        <w:tabs>
          <w:tab w:val="left" w:pos="360"/>
        </w:tabs>
        <w:spacing w:before="120" w:line="360" w:lineRule="auto"/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2"/>
          <w:szCs w:val="20"/>
          <w:lang w:val="pl-PL"/>
        </w:rPr>
        <w:t>S</w:t>
      </w:r>
      <w:r w:rsidR="00493ACB">
        <w:rPr>
          <w:rFonts w:ascii="Arial" w:hAnsi="Arial" w:cs="Arial"/>
          <w:b/>
          <w:sz w:val="22"/>
          <w:szCs w:val="20"/>
          <w:lang w:val="pl-PL"/>
        </w:rPr>
        <w:t>amochod</w:t>
      </w:r>
      <w:r w:rsidR="00111399">
        <w:rPr>
          <w:rFonts w:ascii="Arial" w:hAnsi="Arial" w:cs="Arial"/>
          <w:b/>
          <w:sz w:val="22"/>
          <w:szCs w:val="20"/>
          <w:lang w:val="pl-PL"/>
        </w:rPr>
        <w:t>y</w:t>
      </w:r>
      <w:r w:rsidR="00493ACB">
        <w:rPr>
          <w:rFonts w:ascii="Arial" w:hAnsi="Arial" w:cs="Arial"/>
          <w:b/>
          <w:sz w:val="22"/>
          <w:szCs w:val="20"/>
          <w:lang w:val="pl-PL"/>
        </w:rPr>
        <w:t xml:space="preserve"> ratowniczo-gaśnicz</w:t>
      </w:r>
      <w:r>
        <w:rPr>
          <w:rFonts w:ascii="Arial" w:hAnsi="Arial" w:cs="Arial"/>
          <w:b/>
          <w:sz w:val="22"/>
          <w:szCs w:val="20"/>
          <w:lang w:val="pl-PL"/>
        </w:rPr>
        <w:t>e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573"/>
        <w:gridCol w:w="1068"/>
        <w:gridCol w:w="963"/>
        <w:gridCol w:w="963"/>
      </w:tblGrid>
      <w:tr w:rsidR="00493ACB" w:rsidRPr="002A3DD7" w14:paraId="52BAA9EF" w14:textId="77777777" w:rsidTr="00CD6137">
        <w:trPr>
          <w:jc w:val="center"/>
        </w:trPr>
        <w:tc>
          <w:tcPr>
            <w:tcW w:w="0" w:type="auto"/>
            <w:shd w:val="clear" w:color="auto" w:fill="auto"/>
          </w:tcPr>
          <w:p w14:paraId="06A834C0" w14:textId="77777777" w:rsidR="00493ACB" w:rsidRPr="002A3DD7" w:rsidRDefault="00493ACB" w:rsidP="00CD6137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</w:rPr>
            </w:pPr>
          </w:p>
        </w:tc>
        <w:tc>
          <w:tcPr>
            <w:tcW w:w="0" w:type="auto"/>
            <w:vAlign w:val="center"/>
          </w:tcPr>
          <w:p w14:paraId="7DFC6D8F" w14:textId="77777777" w:rsidR="00493ACB" w:rsidRPr="002A3DD7" w:rsidRDefault="00493ACB" w:rsidP="00CD6137">
            <w:pPr>
              <w:tabs>
                <w:tab w:val="left" w:pos="360"/>
              </w:tabs>
              <w:spacing w:before="60" w:after="60"/>
              <w:jc w:val="center"/>
              <w:rPr>
                <w:rFonts w:ascii="Arial" w:eastAsia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Lekkie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03EF8C" w14:textId="77777777" w:rsidR="00493ACB" w:rsidRPr="002A3DD7" w:rsidRDefault="00493ACB" w:rsidP="00CD6137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Średnie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09BD94" w14:textId="77777777" w:rsidR="00493ACB" w:rsidRPr="002A3DD7" w:rsidRDefault="00493ACB" w:rsidP="00CD6137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Ciężkie</w:t>
            </w:r>
          </w:p>
        </w:tc>
      </w:tr>
      <w:tr w:rsidR="00493ACB" w:rsidRPr="002A3DD7" w14:paraId="5F7025D3" w14:textId="77777777" w:rsidTr="00CD613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E16277D" w14:textId="77777777" w:rsidR="00493ACB" w:rsidRPr="002A3DD7" w:rsidRDefault="00D52BAE" w:rsidP="00D52BAE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N</w:t>
            </w:r>
            <w:r w:rsidR="00493ACB" w:rsidRPr="00493ACB">
              <w:rPr>
                <w:rFonts w:ascii="Arial" w:hAnsi="Arial" w:cs="Arial"/>
                <w:sz w:val="20"/>
                <w:szCs w:val="20"/>
                <w:lang w:val="pl-PL"/>
              </w:rPr>
              <w:t>owe</w:t>
            </w:r>
          </w:p>
        </w:tc>
        <w:tc>
          <w:tcPr>
            <w:tcW w:w="0" w:type="auto"/>
            <w:vAlign w:val="center"/>
          </w:tcPr>
          <w:tbl>
            <w:tblPr>
              <w:tblW w:w="734" w:type="dxa"/>
              <w:tblInd w:w="108" w:type="dxa"/>
              <w:tblLook w:val="0000" w:firstRow="0" w:lastRow="0" w:firstColumn="0" w:lastColumn="0" w:noHBand="0" w:noVBand="0"/>
            </w:tblPr>
            <w:tblGrid>
              <w:gridCol w:w="734"/>
            </w:tblGrid>
            <w:tr w:rsidR="00493ACB" w14:paraId="7C04E494" w14:textId="77777777" w:rsidTr="00CD6137">
              <w:tc>
                <w:tcPr>
                  <w:tcW w:w="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2F5D54F" w14:textId="77777777" w:rsidR="00493ACB" w:rsidRDefault="00493ACB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2C1FA66" w14:textId="77777777" w:rsidR="00493ACB" w:rsidRPr="002A3DD7" w:rsidRDefault="00493ACB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37"/>
            </w:tblGrid>
            <w:tr w:rsidR="00493ACB" w:rsidRPr="002A3DD7" w14:paraId="69E22960" w14:textId="77777777" w:rsidTr="00CD6137">
              <w:tc>
                <w:tcPr>
                  <w:tcW w:w="7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6B005FA" w14:textId="77777777" w:rsidR="00493ACB" w:rsidRPr="002A3DD7" w:rsidRDefault="00493ACB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45A34BF" w14:textId="77777777" w:rsidR="00493ACB" w:rsidRPr="002A3DD7" w:rsidRDefault="00493ACB" w:rsidP="00CD6137">
            <w:pPr>
              <w:tabs>
                <w:tab w:val="left" w:pos="90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37"/>
            </w:tblGrid>
            <w:tr w:rsidR="00493ACB" w:rsidRPr="002A3DD7" w14:paraId="0FE330CA" w14:textId="77777777" w:rsidTr="00CD6137">
              <w:tc>
                <w:tcPr>
                  <w:tcW w:w="7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3A65A4E" w14:textId="77777777" w:rsidR="00493ACB" w:rsidRPr="002A3DD7" w:rsidRDefault="00493ACB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9D36FAE" w14:textId="77777777" w:rsidR="00493ACB" w:rsidRPr="002A3DD7" w:rsidRDefault="00493ACB" w:rsidP="00CD6137">
            <w:pPr>
              <w:tabs>
                <w:tab w:val="left" w:pos="90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493ACB" w:rsidRPr="002A3DD7" w14:paraId="73F154DA" w14:textId="77777777" w:rsidTr="00CD613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C67F1A8" w14:textId="77777777" w:rsidR="00493ACB" w:rsidRPr="002A3DD7" w:rsidRDefault="00493ACB" w:rsidP="00CD613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493ACB">
              <w:rPr>
                <w:rFonts w:ascii="Arial" w:hAnsi="Arial" w:cs="Arial"/>
                <w:sz w:val="20"/>
                <w:szCs w:val="20"/>
                <w:lang w:val="pl-PL"/>
              </w:rPr>
              <w:t>Z innych źródeł</w:t>
            </w:r>
          </w:p>
        </w:tc>
        <w:tc>
          <w:tcPr>
            <w:tcW w:w="0" w:type="auto"/>
            <w:vAlign w:val="center"/>
          </w:tcPr>
          <w:tbl>
            <w:tblPr>
              <w:tblW w:w="734" w:type="dxa"/>
              <w:tblInd w:w="108" w:type="dxa"/>
              <w:tblLook w:val="0000" w:firstRow="0" w:lastRow="0" w:firstColumn="0" w:lastColumn="0" w:noHBand="0" w:noVBand="0"/>
            </w:tblPr>
            <w:tblGrid>
              <w:gridCol w:w="734"/>
            </w:tblGrid>
            <w:tr w:rsidR="00493ACB" w14:paraId="49C9FCF6" w14:textId="77777777" w:rsidTr="00CD6137">
              <w:tc>
                <w:tcPr>
                  <w:tcW w:w="7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AAEAA59" w14:textId="77777777" w:rsidR="00493ACB" w:rsidRDefault="00493ACB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4FA4108" w14:textId="77777777" w:rsidR="00493ACB" w:rsidRPr="002A3DD7" w:rsidRDefault="00493ACB" w:rsidP="00CD6137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37"/>
            </w:tblGrid>
            <w:tr w:rsidR="00493ACB" w:rsidRPr="002A3DD7" w14:paraId="118273A9" w14:textId="77777777" w:rsidTr="00CD6137">
              <w:tc>
                <w:tcPr>
                  <w:tcW w:w="7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F9DBDAC" w14:textId="77777777" w:rsidR="00493ACB" w:rsidRPr="002A3DD7" w:rsidRDefault="00493ACB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49BDDC1" w14:textId="77777777" w:rsidR="00493ACB" w:rsidRPr="002A3DD7" w:rsidRDefault="00493ACB" w:rsidP="00CD613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37"/>
            </w:tblGrid>
            <w:tr w:rsidR="00493ACB" w:rsidRPr="002A3DD7" w14:paraId="11D784CA" w14:textId="77777777" w:rsidTr="00CD6137">
              <w:tc>
                <w:tcPr>
                  <w:tcW w:w="73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A971A43" w14:textId="77777777" w:rsidR="00493ACB" w:rsidRPr="002A3DD7" w:rsidRDefault="00493ACB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40DE405" w14:textId="77777777" w:rsidR="00493ACB" w:rsidRPr="002A3DD7" w:rsidRDefault="00493ACB" w:rsidP="00CD6137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0C512283" w14:textId="77777777" w:rsidR="00CD6137" w:rsidRPr="000649B3" w:rsidRDefault="00D52BAE" w:rsidP="00CD6137">
      <w:pPr>
        <w:spacing w:before="120" w:after="6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M</w:t>
      </w:r>
      <w:r w:rsidR="00CD6137">
        <w:rPr>
          <w:rFonts w:ascii="Arial" w:hAnsi="Arial" w:cs="Arial"/>
          <w:b/>
          <w:sz w:val="22"/>
        </w:rPr>
        <w:t>otopomp</w:t>
      </w:r>
      <w:r>
        <w:rPr>
          <w:rFonts w:ascii="Arial" w:hAnsi="Arial" w:cs="Arial"/>
          <w:b/>
          <w:sz w:val="22"/>
        </w:rPr>
        <w:t>y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0"/>
        <w:gridCol w:w="2015"/>
        <w:gridCol w:w="785"/>
        <w:gridCol w:w="1625"/>
        <w:gridCol w:w="839"/>
        <w:gridCol w:w="1570"/>
        <w:gridCol w:w="894"/>
      </w:tblGrid>
      <w:tr w:rsidR="00CD6137" w:rsidRPr="0050633B" w14:paraId="4463F8B9" w14:textId="77777777" w:rsidTr="00CD6137">
        <w:tc>
          <w:tcPr>
            <w:tcW w:w="1980" w:type="dxa"/>
            <w:vAlign w:val="center"/>
          </w:tcPr>
          <w:p w14:paraId="1FA5C40C" w14:textId="77777777" w:rsidR="00CD6137" w:rsidRPr="0050633B" w:rsidRDefault="00D52BAE" w:rsidP="00D52BAE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Pożarnicze o wyd. M8/8</w:t>
            </w:r>
          </w:p>
        </w:tc>
        <w:tc>
          <w:tcPr>
            <w:tcW w:w="820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94"/>
            </w:tblGrid>
            <w:tr w:rsidR="00CD6137" w:rsidRPr="002A3DD7" w14:paraId="10DD5F9C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55ECCA3" w14:textId="77777777" w:rsidR="00CD6137" w:rsidRPr="002A3DD7" w:rsidRDefault="00CD6137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7A9A7B6" w14:textId="77777777" w:rsidR="00CD6137" w:rsidRPr="0050633B" w:rsidRDefault="00CD6137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2015" w:type="dxa"/>
            <w:vAlign w:val="center"/>
          </w:tcPr>
          <w:p w14:paraId="6293A1E5" w14:textId="77777777" w:rsidR="00CD6137" w:rsidRPr="008868CD" w:rsidRDefault="00CD6137" w:rsidP="00D52BAE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 xml:space="preserve">Pożarnicze o wyd. </w:t>
            </w:r>
            <w:r w:rsidR="00D52BAE">
              <w:rPr>
                <w:rFonts w:ascii="Arial" w:hAnsi="Arial" w:cs="Arial"/>
                <w:sz w:val="20"/>
                <w:szCs w:val="20"/>
                <w:lang w:val="pl-PL"/>
              </w:rPr>
              <w:t>M 16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/8</w:t>
            </w:r>
            <w:r w:rsidR="00D52BAE">
              <w:rPr>
                <w:rFonts w:ascii="Arial" w:hAnsi="Arial" w:cs="Arial"/>
                <w:sz w:val="20"/>
                <w:szCs w:val="20"/>
                <w:lang w:val="pl-PL"/>
              </w:rPr>
              <w:t xml:space="preserve"> lub wyższej</w:t>
            </w:r>
          </w:p>
        </w:tc>
        <w:tc>
          <w:tcPr>
            <w:tcW w:w="78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59"/>
            </w:tblGrid>
            <w:tr w:rsidR="00CD6137" w:rsidRPr="008868CD" w14:paraId="7FC61C26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4B6B18C" w14:textId="77777777" w:rsidR="00CD6137" w:rsidRPr="002A3DD7" w:rsidRDefault="00CD6137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E32EB44" w14:textId="77777777" w:rsidR="00CD6137" w:rsidRPr="008868CD" w:rsidRDefault="00CD6137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  <w:lang w:val="pl-PL"/>
              </w:rPr>
            </w:pPr>
          </w:p>
        </w:tc>
        <w:tc>
          <w:tcPr>
            <w:tcW w:w="1625" w:type="dxa"/>
            <w:vAlign w:val="center"/>
          </w:tcPr>
          <w:p w14:paraId="32788D82" w14:textId="77777777" w:rsidR="00CD6137" w:rsidRPr="0050633B" w:rsidRDefault="00CD6137" w:rsidP="00CD6137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Szlamowe</w:t>
            </w:r>
          </w:p>
        </w:tc>
        <w:tc>
          <w:tcPr>
            <w:tcW w:w="839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CD6137" w:rsidRPr="002A3DD7" w14:paraId="16097567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5D98D2A" w14:textId="77777777" w:rsidR="00CD6137" w:rsidRPr="002A3DD7" w:rsidRDefault="00CD6137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3E9AE8A" w14:textId="77777777" w:rsidR="00CD6137" w:rsidRPr="0050633B" w:rsidRDefault="00CD6137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570" w:type="dxa"/>
            <w:vAlign w:val="center"/>
          </w:tcPr>
          <w:p w14:paraId="36D98780" w14:textId="77777777" w:rsidR="00CD6137" w:rsidRPr="0050633B" w:rsidRDefault="00CD6137" w:rsidP="00CD6137">
            <w:pPr>
              <w:tabs>
                <w:tab w:val="left" w:pos="360"/>
              </w:tabs>
              <w:spacing w:before="120" w:after="120"/>
              <w:ind w:left="360"/>
              <w:jc w:val="center"/>
              <w:rPr>
                <w:rFonts w:ascii="Arial" w:hAnsi="Arial" w:cs="Arial"/>
                <w:sz w:val="20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Pływające</w:t>
            </w:r>
          </w:p>
        </w:tc>
        <w:tc>
          <w:tcPr>
            <w:tcW w:w="894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CD6137" w:rsidRPr="002A3DD7" w14:paraId="17DBD3DE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2300926" w14:textId="77777777" w:rsidR="00CD6137" w:rsidRPr="002A3DD7" w:rsidRDefault="00CD6137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75BB60D" w14:textId="77777777" w:rsidR="00CD6137" w:rsidRPr="0050633B" w:rsidRDefault="00CD6137" w:rsidP="00CD6137">
            <w:pPr>
              <w:tabs>
                <w:tab w:val="left" w:pos="360"/>
              </w:tabs>
              <w:spacing w:before="120" w:after="120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4A49AF8B" w14:textId="77777777" w:rsidR="00373E6F" w:rsidRDefault="00373E6F" w:rsidP="00CD6137">
      <w:pPr>
        <w:tabs>
          <w:tab w:val="left" w:pos="360"/>
        </w:tabs>
        <w:spacing w:line="360" w:lineRule="auto"/>
        <w:rPr>
          <w:rFonts w:ascii="Arial" w:hAnsi="Arial" w:cs="Arial"/>
          <w:sz w:val="16"/>
          <w:szCs w:val="16"/>
        </w:rPr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2268"/>
        <w:gridCol w:w="1418"/>
        <w:gridCol w:w="816"/>
        <w:gridCol w:w="1452"/>
        <w:gridCol w:w="851"/>
        <w:gridCol w:w="2841"/>
        <w:gridCol w:w="892"/>
      </w:tblGrid>
      <w:tr w:rsidR="006D7A26" w:rsidRPr="002A3DD7" w14:paraId="76746FE8" w14:textId="77777777" w:rsidTr="00840DF2">
        <w:trPr>
          <w:jc w:val="center"/>
        </w:trPr>
        <w:tc>
          <w:tcPr>
            <w:tcW w:w="1076" w:type="pct"/>
            <w:shd w:val="clear" w:color="auto" w:fill="auto"/>
            <w:vAlign w:val="center"/>
          </w:tcPr>
          <w:p w14:paraId="07E03547" w14:textId="77777777" w:rsidR="006D7A26" w:rsidRPr="002A3DD7" w:rsidRDefault="006D7A26" w:rsidP="00840DF2">
            <w:pPr>
              <w:tabs>
                <w:tab w:val="left" w:pos="360"/>
              </w:tabs>
              <w:spacing w:before="120" w:after="120"/>
              <w:rPr>
                <w:rFonts w:ascii="Arial" w:hAnsi="Arial" w:cs="Arial"/>
              </w:rPr>
            </w:pPr>
            <w:r w:rsidRPr="0050633B">
              <w:rPr>
                <w:rFonts w:ascii="Arial" w:hAnsi="Arial" w:cs="Arial"/>
                <w:b/>
                <w:sz w:val="22"/>
                <w:szCs w:val="20"/>
                <w:lang w:val="pl-PL"/>
              </w:rPr>
              <w:t>Pompy elektryczne</w:t>
            </w:r>
          </w:p>
        </w:tc>
        <w:tc>
          <w:tcPr>
            <w:tcW w:w="673" w:type="pct"/>
            <w:shd w:val="clear" w:color="auto" w:fill="auto"/>
            <w:vAlign w:val="center"/>
          </w:tcPr>
          <w:p w14:paraId="3F6886BC" w14:textId="77777777" w:rsidR="006D7A26" w:rsidRPr="002A3DD7" w:rsidRDefault="006D7A26" w:rsidP="00840DF2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Szlamowe</w:t>
            </w:r>
          </w:p>
        </w:tc>
        <w:tc>
          <w:tcPr>
            <w:tcW w:w="387" w:type="pct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590"/>
            </w:tblGrid>
            <w:tr w:rsidR="006D7A26" w:rsidRPr="002A3DD7" w14:paraId="7F7D41A2" w14:textId="77777777" w:rsidTr="00840DF2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805BF01" w14:textId="77777777" w:rsidR="006D7A26" w:rsidRPr="002A3DD7" w:rsidRDefault="006D7A26" w:rsidP="00840DF2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34BCD81" w14:textId="77777777" w:rsidR="006D7A26" w:rsidRPr="002A3DD7" w:rsidRDefault="006D7A26" w:rsidP="00840DF2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89" w:type="pct"/>
            <w:shd w:val="clear" w:color="auto" w:fill="auto"/>
            <w:vAlign w:val="center"/>
          </w:tcPr>
          <w:p w14:paraId="0E1785D7" w14:textId="77777777" w:rsidR="006D7A26" w:rsidRPr="002A3DD7" w:rsidRDefault="006D7A26" w:rsidP="00840DF2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Głębinowe</w:t>
            </w:r>
          </w:p>
        </w:tc>
        <w:tc>
          <w:tcPr>
            <w:tcW w:w="404" w:type="pct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6D7A26" w:rsidRPr="002A3DD7" w14:paraId="4C303DA0" w14:textId="77777777" w:rsidTr="00840DF2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7763085" w14:textId="77777777" w:rsidR="006D7A26" w:rsidRPr="002A3DD7" w:rsidRDefault="006D7A26" w:rsidP="00840DF2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1B8FEC2" w14:textId="77777777" w:rsidR="006D7A26" w:rsidRPr="002A3DD7" w:rsidRDefault="006D7A26" w:rsidP="00840DF2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</w:p>
        </w:tc>
        <w:tc>
          <w:tcPr>
            <w:tcW w:w="1348" w:type="pct"/>
            <w:shd w:val="clear" w:color="auto" w:fill="auto"/>
            <w:vAlign w:val="center"/>
          </w:tcPr>
          <w:p w14:paraId="61125E4C" w14:textId="77777777" w:rsidR="006D7A26" w:rsidRPr="002A3DD7" w:rsidRDefault="006D7A26" w:rsidP="00840DF2">
            <w:pPr>
              <w:tabs>
                <w:tab w:val="left" w:pos="900"/>
              </w:tabs>
              <w:spacing w:before="120" w:after="120"/>
              <w:jc w:val="right"/>
              <w:rPr>
                <w:rFonts w:ascii="Arial" w:hAnsi="Arial" w:cs="Arial"/>
              </w:rPr>
            </w:pPr>
            <w:r w:rsidRPr="006D7A26">
              <w:rPr>
                <w:rFonts w:ascii="Arial" w:hAnsi="Arial" w:cs="Arial"/>
                <w:sz w:val="20"/>
              </w:rPr>
              <w:t>Powo</w:t>
            </w:r>
            <w:r>
              <w:rPr>
                <w:rFonts w:ascii="Arial" w:hAnsi="Arial" w:cs="Arial"/>
                <w:sz w:val="20"/>
              </w:rPr>
              <w:t>dziowe o wysokiej wyd.</w:t>
            </w:r>
          </w:p>
        </w:tc>
        <w:tc>
          <w:tcPr>
            <w:tcW w:w="423" w:type="pct"/>
            <w:shd w:val="clear" w:color="auto" w:fill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6D7A26" w:rsidRPr="002A3DD7" w14:paraId="772D6907" w14:textId="77777777" w:rsidTr="00840DF2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8B87356" w14:textId="77777777" w:rsidR="006D7A26" w:rsidRPr="002A3DD7" w:rsidRDefault="006D7A26" w:rsidP="00840DF2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42339FD" w14:textId="77777777" w:rsidR="006D7A26" w:rsidRPr="002A3DD7" w:rsidRDefault="006D7A26" w:rsidP="00840DF2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6BF5FEAE" w14:textId="77777777" w:rsidR="00CD6137" w:rsidRDefault="006D7A26" w:rsidP="00CD6137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>
        <w:rPr>
          <w:rFonts w:ascii="Arial" w:hAnsi="Arial" w:cs="Arial"/>
          <w:b/>
          <w:sz w:val="22"/>
          <w:szCs w:val="20"/>
          <w:lang w:val="pl-PL"/>
        </w:rPr>
        <w:t>S</w:t>
      </w:r>
      <w:r w:rsidR="00CD6137" w:rsidRPr="007E1978">
        <w:rPr>
          <w:rFonts w:ascii="Arial" w:hAnsi="Arial" w:cs="Arial"/>
          <w:b/>
          <w:sz w:val="22"/>
          <w:szCs w:val="20"/>
          <w:lang w:val="pl-PL"/>
        </w:rPr>
        <w:t>przęt</w:t>
      </w:r>
      <w:r>
        <w:rPr>
          <w:rFonts w:ascii="Arial" w:hAnsi="Arial" w:cs="Arial"/>
          <w:b/>
          <w:sz w:val="22"/>
          <w:szCs w:val="20"/>
          <w:lang w:val="pl-PL"/>
        </w:rPr>
        <w:t xml:space="preserve"> ratowniczy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961"/>
        <w:gridCol w:w="2583"/>
        <w:gridCol w:w="927"/>
        <w:gridCol w:w="2616"/>
        <w:gridCol w:w="894"/>
      </w:tblGrid>
      <w:tr w:rsidR="00CD6137" w:rsidRPr="008868CD" w14:paraId="756C2FC6" w14:textId="77777777" w:rsidTr="00CD6137">
        <w:tc>
          <w:tcPr>
            <w:tcW w:w="2547" w:type="dxa"/>
            <w:vAlign w:val="center"/>
          </w:tcPr>
          <w:p w14:paraId="57384C86" w14:textId="77777777" w:rsidR="00CD6137" w:rsidRPr="006B424A" w:rsidRDefault="00CD6137" w:rsidP="006B424A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Zestawy rat</w:t>
            </w:r>
            <w:r w:rsid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technicznego</w:t>
            </w:r>
          </w:p>
        </w:tc>
        <w:tc>
          <w:tcPr>
            <w:tcW w:w="961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CD6137" w:rsidRPr="002A3DD7" w14:paraId="1BDFBDC8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5DC9F80" w14:textId="77777777" w:rsidR="00CD6137" w:rsidRPr="002A3DD7" w:rsidRDefault="00CD6137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18051AF" w14:textId="77777777" w:rsidR="00CD6137" w:rsidRDefault="00CD6137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83" w:type="dxa"/>
            <w:vAlign w:val="center"/>
          </w:tcPr>
          <w:p w14:paraId="62CA90F8" w14:textId="77777777" w:rsidR="00CD6137" w:rsidRPr="006B424A" w:rsidRDefault="00CD6137" w:rsidP="00CD6137">
            <w:pPr>
              <w:spacing w:before="120" w:after="6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6B424A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Pilarki do drewna</w:t>
            </w:r>
          </w:p>
        </w:tc>
        <w:tc>
          <w:tcPr>
            <w:tcW w:w="927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CD6137" w:rsidRPr="002A3DD7" w14:paraId="7B810BEF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028779A" w14:textId="77777777" w:rsidR="00CD6137" w:rsidRPr="002A3DD7" w:rsidRDefault="00CD6137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0B3CA7C" w14:textId="77777777" w:rsidR="00CD6137" w:rsidRDefault="00CD6137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616" w:type="dxa"/>
            <w:vAlign w:val="center"/>
          </w:tcPr>
          <w:p w14:paraId="2C6BB7DD" w14:textId="77777777" w:rsidR="00CD6137" w:rsidRPr="006B424A" w:rsidRDefault="00CD6137" w:rsidP="00CD6137">
            <w:pPr>
              <w:spacing w:before="120" w:after="6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8868C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pl-PL"/>
              </w:rPr>
              <w:t>Piły do betonu i stali</w:t>
            </w:r>
          </w:p>
        </w:tc>
        <w:tc>
          <w:tcPr>
            <w:tcW w:w="894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CD6137" w:rsidRPr="008868CD" w14:paraId="3831FEA0" w14:textId="77777777" w:rsidTr="00CD6137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B795155" w14:textId="77777777" w:rsidR="00CD6137" w:rsidRPr="002A3DD7" w:rsidRDefault="00CD6137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102044F" w14:textId="77777777" w:rsidR="00CD6137" w:rsidRDefault="00CD6137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14:paraId="5271C07B" w14:textId="77777777" w:rsidR="00493ACB" w:rsidRPr="008868CD" w:rsidRDefault="00493ACB" w:rsidP="00493ACB">
      <w:pPr>
        <w:tabs>
          <w:tab w:val="left" w:pos="360"/>
        </w:tabs>
        <w:spacing w:line="360" w:lineRule="auto"/>
        <w:ind w:left="360"/>
        <w:rPr>
          <w:rFonts w:ascii="Arial" w:hAnsi="Arial" w:cs="Arial"/>
          <w:sz w:val="16"/>
          <w:lang w:val="pl-PL"/>
        </w:rPr>
      </w:pP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96"/>
        <w:gridCol w:w="1795"/>
        <w:gridCol w:w="827"/>
        <w:gridCol w:w="2829"/>
        <w:gridCol w:w="827"/>
      </w:tblGrid>
      <w:tr w:rsidR="006D7A26" w14:paraId="43A94E21" w14:textId="77777777" w:rsidTr="00840DF2">
        <w:trPr>
          <w:jc w:val="center"/>
        </w:trPr>
        <w:tc>
          <w:tcPr>
            <w:tcW w:w="0" w:type="auto"/>
            <w:vAlign w:val="center"/>
          </w:tcPr>
          <w:p w14:paraId="70F20AC5" w14:textId="77777777" w:rsidR="006D7A26" w:rsidRPr="007E1978" w:rsidRDefault="006D7A26" w:rsidP="00840DF2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7E1978">
              <w:rPr>
                <w:rFonts w:ascii="Arial" w:hAnsi="Arial" w:cs="Arial"/>
                <w:b/>
                <w:sz w:val="22"/>
                <w:szCs w:val="22"/>
                <w:lang w:val="pl-PL"/>
              </w:rPr>
              <w:t>Agregaty prądotwórcze</w:t>
            </w:r>
          </w:p>
        </w:tc>
        <w:tc>
          <w:tcPr>
            <w:tcW w:w="0" w:type="auto"/>
            <w:vAlign w:val="center"/>
          </w:tcPr>
          <w:p w14:paraId="10940A7A" w14:textId="77777777" w:rsidR="006D7A26" w:rsidRDefault="006D7A26" w:rsidP="00840DF2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7E1978">
              <w:rPr>
                <w:rFonts w:ascii="Arial" w:hAnsi="Arial" w:cs="Arial"/>
                <w:sz w:val="20"/>
                <w:szCs w:val="20"/>
                <w:lang w:val="pl-PL"/>
              </w:rPr>
              <w:t>Jednofazowe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6D7A26" w:rsidRPr="002A3DD7" w14:paraId="52F37C4D" w14:textId="77777777" w:rsidTr="00840DF2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A6294CF" w14:textId="77777777" w:rsidR="006D7A26" w:rsidRPr="002A3DD7" w:rsidRDefault="006D7A26" w:rsidP="00840DF2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1F46B2A" w14:textId="77777777" w:rsidR="006D7A26" w:rsidRPr="002A3DD7" w:rsidRDefault="006D7A26" w:rsidP="00840DF2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0" w:type="auto"/>
            <w:vAlign w:val="center"/>
          </w:tcPr>
          <w:p w14:paraId="78C01840" w14:textId="77777777" w:rsidR="006D7A26" w:rsidRPr="007E1978" w:rsidRDefault="006D7A26" w:rsidP="00840DF2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Trójfazowe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6D7A26" w:rsidRPr="002A3DD7" w14:paraId="53427E2A" w14:textId="77777777" w:rsidTr="00840DF2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C6F41F6" w14:textId="77777777" w:rsidR="006D7A26" w:rsidRPr="002A3DD7" w:rsidRDefault="006D7A26" w:rsidP="00840DF2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8EEFE94" w14:textId="77777777" w:rsidR="006D7A26" w:rsidRPr="002A3DD7" w:rsidRDefault="006D7A26" w:rsidP="00840DF2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6D7A26" w14:paraId="659FCFCE" w14:textId="77777777" w:rsidTr="00840DF2">
        <w:trPr>
          <w:jc w:val="center"/>
        </w:trPr>
        <w:tc>
          <w:tcPr>
            <w:tcW w:w="0" w:type="auto"/>
            <w:gridSpan w:val="5"/>
            <w:vAlign w:val="center"/>
          </w:tcPr>
          <w:p w14:paraId="51272413" w14:textId="77777777" w:rsidR="006D7A26" w:rsidRPr="001B5ED5" w:rsidRDefault="006D7A26" w:rsidP="00840DF2">
            <w:pPr>
              <w:tabs>
                <w:tab w:val="left" w:pos="900"/>
              </w:tabs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6D7A26" w14:paraId="0EE73A83" w14:textId="77777777" w:rsidTr="00840DF2">
        <w:trPr>
          <w:jc w:val="center"/>
        </w:trPr>
        <w:tc>
          <w:tcPr>
            <w:tcW w:w="0" w:type="auto"/>
            <w:vAlign w:val="center"/>
          </w:tcPr>
          <w:p w14:paraId="3EF4090C" w14:textId="77777777" w:rsidR="006D7A26" w:rsidRDefault="006D7A26" w:rsidP="00840DF2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7E1978">
              <w:rPr>
                <w:rFonts w:ascii="Arial" w:hAnsi="Arial" w:cs="Arial"/>
                <w:b/>
                <w:sz w:val="22"/>
                <w:szCs w:val="22"/>
                <w:lang w:val="pl-PL"/>
              </w:rPr>
              <w:t>Sprzęt ochrony dróg oddechowych</w:t>
            </w:r>
          </w:p>
        </w:tc>
        <w:tc>
          <w:tcPr>
            <w:tcW w:w="0" w:type="auto"/>
            <w:vAlign w:val="center"/>
          </w:tcPr>
          <w:p w14:paraId="330BEAD3" w14:textId="77777777" w:rsidR="006D7A26" w:rsidRDefault="006D7A26" w:rsidP="00840DF2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C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zujniki bezruchu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6D7A26" w:rsidRPr="002A3DD7" w14:paraId="0981CD78" w14:textId="77777777" w:rsidTr="00840DF2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B3C75D8" w14:textId="77777777" w:rsidR="006D7A26" w:rsidRPr="002A3DD7" w:rsidRDefault="006D7A26" w:rsidP="00840DF2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3B41A95" w14:textId="77777777" w:rsidR="006D7A26" w:rsidRDefault="006D7A26" w:rsidP="00840DF2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0" w:type="auto"/>
            <w:vAlign w:val="center"/>
          </w:tcPr>
          <w:p w14:paraId="3F6CA37D" w14:textId="77777777" w:rsidR="006D7A26" w:rsidRPr="007E1978" w:rsidRDefault="006D7A26" w:rsidP="00840DF2">
            <w:pPr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7E1978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Aparaty nadciśnieniowe (kpl.)</w:t>
            </w:r>
          </w:p>
        </w:tc>
        <w:tc>
          <w:tcPr>
            <w:tcW w:w="0" w:type="auto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6D7A26" w:rsidRPr="002A3DD7" w14:paraId="452DAF74" w14:textId="77777777" w:rsidTr="00840DF2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5C8D8B0" w14:textId="77777777" w:rsidR="006D7A26" w:rsidRPr="002A3DD7" w:rsidRDefault="006D7A26" w:rsidP="00840DF2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4B0D4FA" w14:textId="77777777" w:rsidR="006D7A26" w:rsidRDefault="006D7A26" w:rsidP="00840DF2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14:paraId="57BC7633" w14:textId="77777777" w:rsidR="00CD6137" w:rsidRDefault="006D7A26" w:rsidP="00CD6137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>
        <w:rPr>
          <w:rFonts w:ascii="Arial" w:hAnsi="Arial" w:cs="Arial"/>
          <w:b/>
          <w:sz w:val="22"/>
          <w:szCs w:val="20"/>
          <w:lang w:val="pl-PL"/>
        </w:rPr>
        <w:t>S</w:t>
      </w:r>
      <w:r w:rsidR="00CD6137" w:rsidRPr="005201A9">
        <w:rPr>
          <w:rFonts w:ascii="Arial" w:hAnsi="Arial" w:cs="Arial"/>
          <w:b/>
          <w:sz w:val="22"/>
          <w:szCs w:val="20"/>
          <w:lang w:val="pl-PL"/>
        </w:rPr>
        <w:t>przęt alarmowania i łączności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855"/>
        <w:gridCol w:w="2689"/>
        <w:gridCol w:w="855"/>
        <w:gridCol w:w="2835"/>
        <w:gridCol w:w="747"/>
      </w:tblGrid>
      <w:tr w:rsidR="00CD6137" w14:paraId="616C723F" w14:textId="77777777" w:rsidTr="00CD6137">
        <w:tc>
          <w:tcPr>
            <w:tcW w:w="2547" w:type="dxa"/>
            <w:vAlign w:val="center"/>
          </w:tcPr>
          <w:p w14:paraId="740F6EB9" w14:textId="77777777" w:rsidR="00CD6137" w:rsidRPr="005201A9" w:rsidRDefault="00CD6137" w:rsidP="00CD6137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201A9">
              <w:rPr>
                <w:rFonts w:ascii="Arial" w:hAnsi="Arial" w:cs="Arial"/>
                <w:sz w:val="20"/>
                <w:szCs w:val="20"/>
                <w:lang w:val="pl-PL"/>
              </w:rPr>
              <w:t>Syrena elektryczna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CD6137" w:rsidRPr="002A3DD7" w14:paraId="169ACFF8" w14:textId="7777777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F179424" w14:textId="77777777" w:rsidR="00CD6137" w:rsidRPr="002A3DD7" w:rsidRDefault="00CD6137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C291AFC" w14:textId="77777777" w:rsidR="00CD6137" w:rsidRPr="005201A9" w:rsidRDefault="00CD6137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689" w:type="dxa"/>
            <w:vAlign w:val="center"/>
          </w:tcPr>
          <w:p w14:paraId="5FFD10BC" w14:textId="77777777" w:rsidR="00CD6137" w:rsidRPr="005201A9" w:rsidRDefault="00CD6137" w:rsidP="00CD6137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201A9">
              <w:rPr>
                <w:rFonts w:ascii="Arial" w:hAnsi="Arial" w:cs="Arial"/>
                <w:sz w:val="20"/>
                <w:szCs w:val="20"/>
                <w:lang w:val="pl-PL"/>
              </w:rPr>
              <w:t>Syrena ręczna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CD6137" w:rsidRPr="002A3DD7" w14:paraId="32B22AA3" w14:textId="7777777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A77D850" w14:textId="77777777" w:rsidR="00CD6137" w:rsidRPr="002A3DD7" w:rsidRDefault="00CD6137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81A842E" w14:textId="77777777" w:rsidR="00CD6137" w:rsidRPr="005201A9" w:rsidRDefault="00CD6137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vAlign w:val="center"/>
          </w:tcPr>
          <w:p w14:paraId="2C4DD82A" w14:textId="77777777" w:rsidR="00CD6137" w:rsidRPr="005201A9" w:rsidRDefault="00CD6137" w:rsidP="006C7026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Możliwość zdalnego uruchomienia</w:t>
            </w:r>
          </w:p>
        </w:tc>
        <w:tc>
          <w:tcPr>
            <w:tcW w:w="747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CD6137" w:rsidRPr="002A3DD7" w14:paraId="31F15B91" w14:textId="7777777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16A9C0C" w14:textId="77777777" w:rsidR="00CD6137" w:rsidRPr="002A3DD7" w:rsidRDefault="00CD6137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3529009" w14:textId="77777777" w:rsidR="00CD6137" w:rsidRPr="002A3DD7" w:rsidRDefault="00CD6137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D6137" w14:paraId="78B56E19" w14:textId="77777777" w:rsidTr="00CD6137">
        <w:tc>
          <w:tcPr>
            <w:tcW w:w="2547" w:type="dxa"/>
            <w:vAlign w:val="center"/>
          </w:tcPr>
          <w:p w14:paraId="1867D7F2" w14:textId="77777777" w:rsidR="00CD6137" w:rsidRPr="005201A9" w:rsidRDefault="00CD6137" w:rsidP="00CD6137">
            <w:pPr>
              <w:spacing w:before="120" w:after="120"/>
              <w:jc w:val="righ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5201A9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Terminale GPS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CD6137" w:rsidRPr="002A3DD7" w14:paraId="7DBB2D85" w14:textId="7777777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2D41875" w14:textId="77777777" w:rsidR="00CD6137" w:rsidRPr="002A3DD7" w:rsidRDefault="00CD6137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0CE5289" w14:textId="77777777" w:rsidR="00CD6137" w:rsidRPr="005201A9" w:rsidRDefault="00CD6137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689" w:type="dxa"/>
            <w:vAlign w:val="center"/>
          </w:tcPr>
          <w:p w14:paraId="56411820" w14:textId="77777777" w:rsidR="00CD6137" w:rsidRDefault="00CD6137" w:rsidP="006C7026">
            <w:pPr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Radiostacja stacjonarna </w:t>
            </w:r>
            <w:r w:rsidRPr="005201A9">
              <w:rPr>
                <w:rFonts w:ascii="Arial" w:hAnsi="Arial" w:cs="Arial"/>
                <w:sz w:val="20"/>
                <w:szCs w:val="20"/>
                <w:lang w:val="pl-PL"/>
              </w:rPr>
              <w:t>na stałe w strażnicy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CD6137" w:rsidRPr="008868CD" w14:paraId="42126AC9" w14:textId="7777777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A4772F9" w14:textId="77777777" w:rsidR="00CD6137" w:rsidRPr="002A3DD7" w:rsidRDefault="00CD6137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79780ED" w14:textId="77777777" w:rsidR="00CD6137" w:rsidRPr="005201A9" w:rsidRDefault="00CD6137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2835" w:type="dxa"/>
            <w:vAlign w:val="center"/>
          </w:tcPr>
          <w:p w14:paraId="6A39F11E" w14:textId="77777777" w:rsidR="00CD6137" w:rsidRDefault="00CD6137" w:rsidP="00CD6137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S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elektywne wywołanie</w:t>
            </w:r>
          </w:p>
        </w:tc>
        <w:tc>
          <w:tcPr>
            <w:tcW w:w="747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367"/>
            </w:tblGrid>
            <w:tr w:rsidR="00CD6137" w:rsidRPr="002A3DD7" w14:paraId="0297E253" w14:textId="77777777" w:rsidTr="00CD6137">
              <w:tc>
                <w:tcPr>
                  <w:tcW w:w="3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BE3F0C0" w14:textId="77777777" w:rsidR="00CD6137" w:rsidRPr="002A3DD7" w:rsidRDefault="00CD6137" w:rsidP="00CD6137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7D24533" w14:textId="77777777" w:rsidR="00CD6137" w:rsidRPr="002A3DD7" w:rsidRDefault="00CD6137" w:rsidP="00CD6137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CD6137" w14:paraId="4BEA31E5" w14:textId="77777777" w:rsidTr="00CD6137">
        <w:tc>
          <w:tcPr>
            <w:tcW w:w="2547" w:type="dxa"/>
            <w:vAlign w:val="center"/>
          </w:tcPr>
          <w:p w14:paraId="634DAB3E" w14:textId="77777777" w:rsidR="00CD6137" w:rsidRPr="005201A9" w:rsidRDefault="00CD6137" w:rsidP="00CD6137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R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adiostacje nasobne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1"/>
            </w:tblGrid>
            <w:tr w:rsidR="00CD6137" w:rsidRPr="005201A9" w14:paraId="224D3AB7" w14:textId="77777777" w:rsidTr="0069064A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5AF5499" w14:textId="77777777" w:rsidR="00CD6137" w:rsidRPr="005201A9" w:rsidRDefault="00CD6137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7D23CC0" w14:textId="77777777" w:rsidR="00CD6137" w:rsidRPr="005201A9" w:rsidRDefault="00CD6137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689" w:type="dxa"/>
            <w:vAlign w:val="center"/>
          </w:tcPr>
          <w:p w14:paraId="2771430E" w14:textId="77777777" w:rsidR="00CD6137" w:rsidRPr="005201A9" w:rsidRDefault="00CD6137" w:rsidP="00CD6137">
            <w:pPr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R</w:t>
            </w: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adiostacje samochodowe</w:t>
            </w:r>
          </w:p>
        </w:tc>
        <w:tc>
          <w:tcPr>
            <w:tcW w:w="855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04"/>
            </w:tblGrid>
            <w:tr w:rsidR="00CD6137" w:rsidRPr="005201A9" w14:paraId="382BBA96" w14:textId="77777777" w:rsidTr="0069064A">
              <w:trPr>
                <w:trHeight w:val="313"/>
              </w:trPr>
              <w:tc>
                <w:tcPr>
                  <w:tcW w:w="60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F26377E" w14:textId="77777777" w:rsidR="00CD6137" w:rsidRPr="005201A9" w:rsidRDefault="00CD6137" w:rsidP="00CD6137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0A1CFDB" w14:textId="77777777" w:rsidR="00CD6137" w:rsidRPr="005201A9" w:rsidRDefault="00CD6137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835" w:type="dxa"/>
            <w:vAlign w:val="center"/>
          </w:tcPr>
          <w:p w14:paraId="5AAFC359" w14:textId="77777777" w:rsidR="00CD6137" w:rsidRPr="005201A9" w:rsidRDefault="00CD6137" w:rsidP="00CD6137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747" w:type="dxa"/>
            <w:vAlign w:val="center"/>
          </w:tcPr>
          <w:p w14:paraId="23E60F6B" w14:textId="77777777" w:rsidR="00CD6137" w:rsidRDefault="00CD6137" w:rsidP="00CD6137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14:paraId="7288F69B" w14:textId="77777777" w:rsidR="00DF53FE" w:rsidRDefault="006D7A26" w:rsidP="00DF53FE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>
        <w:rPr>
          <w:rFonts w:ascii="Arial" w:hAnsi="Arial" w:cs="Arial"/>
          <w:b/>
          <w:sz w:val="22"/>
          <w:szCs w:val="20"/>
          <w:lang w:val="pl-PL"/>
        </w:rPr>
        <w:t>Ś</w:t>
      </w:r>
      <w:r w:rsidR="00DF53FE" w:rsidRPr="001E11E7">
        <w:rPr>
          <w:rFonts w:ascii="Arial" w:hAnsi="Arial" w:cs="Arial"/>
          <w:b/>
          <w:sz w:val="22"/>
          <w:szCs w:val="20"/>
          <w:lang w:val="pl-PL"/>
        </w:rPr>
        <w:t>rodk</w:t>
      </w:r>
      <w:r>
        <w:rPr>
          <w:rFonts w:ascii="Arial" w:hAnsi="Arial" w:cs="Arial"/>
          <w:b/>
          <w:sz w:val="22"/>
          <w:szCs w:val="20"/>
          <w:lang w:val="pl-PL"/>
        </w:rPr>
        <w:t>i</w:t>
      </w:r>
      <w:r w:rsidR="00DF53FE" w:rsidRPr="001E11E7">
        <w:rPr>
          <w:rFonts w:ascii="Arial" w:hAnsi="Arial" w:cs="Arial"/>
          <w:b/>
          <w:sz w:val="22"/>
          <w:szCs w:val="20"/>
          <w:lang w:val="pl-PL"/>
        </w:rPr>
        <w:t xml:space="preserve"> ochrony indywidualnej posiadając</w:t>
      </w:r>
      <w:r>
        <w:rPr>
          <w:rFonts w:ascii="Arial" w:hAnsi="Arial" w:cs="Arial"/>
          <w:b/>
          <w:sz w:val="22"/>
          <w:szCs w:val="20"/>
          <w:lang w:val="pl-PL"/>
        </w:rPr>
        <w:t>e</w:t>
      </w:r>
      <w:r w:rsidR="00DF53FE" w:rsidRPr="001E11E7">
        <w:rPr>
          <w:rFonts w:ascii="Arial" w:hAnsi="Arial" w:cs="Arial"/>
          <w:b/>
          <w:sz w:val="22"/>
          <w:szCs w:val="20"/>
          <w:lang w:val="pl-PL"/>
        </w:rPr>
        <w:t xml:space="preserve"> świadectwo dopuszczenia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6"/>
        <w:gridCol w:w="968"/>
        <w:gridCol w:w="2558"/>
        <w:gridCol w:w="972"/>
        <w:gridCol w:w="2573"/>
        <w:gridCol w:w="961"/>
      </w:tblGrid>
      <w:tr w:rsidR="00DF53FE" w14:paraId="3C61AE79" w14:textId="77777777" w:rsidTr="00386866">
        <w:tc>
          <w:tcPr>
            <w:tcW w:w="2506" w:type="dxa"/>
            <w:vAlign w:val="center"/>
          </w:tcPr>
          <w:p w14:paraId="0B697F0A" w14:textId="77777777" w:rsidR="00DF53FE" w:rsidRPr="00B57E5E" w:rsidRDefault="00DF53FE" w:rsidP="006C7026">
            <w:pPr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Ubranie specjalne-ochronne (kpl.)</w:t>
            </w:r>
          </w:p>
        </w:tc>
        <w:tc>
          <w:tcPr>
            <w:tcW w:w="968" w:type="dxa"/>
            <w:vAlign w:val="center"/>
          </w:tcPr>
          <w:tbl>
            <w:tblPr>
              <w:tblW w:w="742" w:type="dxa"/>
              <w:tblLook w:val="0000" w:firstRow="0" w:lastRow="0" w:firstColumn="0" w:lastColumn="0" w:noHBand="0" w:noVBand="0"/>
            </w:tblPr>
            <w:tblGrid>
              <w:gridCol w:w="742"/>
            </w:tblGrid>
            <w:tr w:rsidR="00DF53FE" w:rsidRPr="002A3DD7" w14:paraId="24913FC7" w14:textId="77777777" w:rsidTr="00386866">
              <w:trPr>
                <w:trHeight w:val="313"/>
              </w:trPr>
              <w:tc>
                <w:tcPr>
                  <w:tcW w:w="7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93B574E" w14:textId="77777777" w:rsidR="00DF53FE" w:rsidRPr="002A3DD7" w:rsidRDefault="00DF53FE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348731B" w14:textId="77777777" w:rsidR="00DF53FE" w:rsidRDefault="00DF53FE" w:rsidP="00386866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58" w:type="dxa"/>
            <w:vAlign w:val="center"/>
          </w:tcPr>
          <w:p w14:paraId="3D74CD64" w14:textId="77777777" w:rsidR="00DF53FE" w:rsidRPr="00B57E5E" w:rsidRDefault="00DF53FE" w:rsidP="00386866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Kominiarki strażackie(szt.)</w:t>
            </w:r>
          </w:p>
        </w:tc>
        <w:tc>
          <w:tcPr>
            <w:tcW w:w="972" w:type="dxa"/>
            <w:vAlign w:val="center"/>
          </w:tcPr>
          <w:tbl>
            <w:tblPr>
              <w:tblW w:w="731" w:type="dxa"/>
              <w:tblLook w:val="0000" w:firstRow="0" w:lastRow="0" w:firstColumn="0" w:lastColumn="0" w:noHBand="0" w:noVBand="0"/>
            </w:tblPr>
            <w:tblGrid>
              <w:gridCol w:w="731"/>
            </w:tblGrid>
            <w:tr w:rsidR="00DF53FE" w:rsidRPr="002A3DD7" w14:paraId="05F36B6F" w14:textId="77777777" w:rsidTr="00386866">
              <w:trPr>
                <w:trHeight w:val="313"/>
              </w:trPr>
              <w:tc>
                <w:tcPr>
                  <w:tcW w:w="7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4F85576" w14:textId="77777777" w:rsidR="00DF53FE" w:rsidRPr="002A3DD7" w:rsidRDefault="00DF53FE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666D3373" w14:textId="77777777" w:rsidR="00DF53FE" w:rsidRDefault="00DF53FE" w:rsidP="00386866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73" w:type="dxa"/>
            <w:vAlign w:val="center"/>
          </w:tcPr>
          <w:p w14:paraId="065BB07A" w14:textId="77777777" w:rsidR="00DF53FE" w:rsidRPr="00B57E5E" w:rsidRDefault="00DF53FE" w:rsidP="00386866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Buty strażackie (par)</w:t>
            </w:r>
          </w:p>
        </w:tc>
        <w:tc>
          <w:tcPr>
            <w:tcW w:w="961" w:type="dxa"/>
            <w:vAlign w:val="center"/>
          </w:tcPr>
          <w:tbl>
            <w:tblPr>
              <w:tblW w:w="735" w:type="dxa"/>
              <w:tblLook w:val="0000" w:firstRow="0" w:lastRow="0" w:firstColumn="0" w:lastColumn="0" w:noHBand="0" w:noVBand="0"/>
            </w:tblPr>
            <w:tblGrid>
              <w:gridCol w:w="735"/>
            </w:tblGrid>
            <w:tr w:rsidR="00DF53FE" w:rsidRPr="002A3DD7" w14:paraId="0D28C7F5" w14:textId="77777777" w:rsidTr="00386866">
              <w:trPr>
                <w:trHeight w:val="313"/>
              </w:trPr>
              <w:tc>
                <w:tcPr>
                  <w:tcW w:w="7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068DE8CE" w14:textId="77777777" w:rsidR="00DF53FE" w:rsidRPr="002A3DD7" w:rsidRDefault="00DF53FE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08BC06B" w14:textId="77777777" w:rsidR="00DF53FE" w:rsidRDefault="00DF53FE" w:rsidP="00386866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  <w:tr w:rsidR="00DF53FE" w14:paraId="6A80528F" w14:textId="77777777" w:rsidTr="00386866">
        <w:tc>
          <w:tcPr>
            <w:tcW w:w="2506" w:type="dxa"/>
            <w:vAlign w:val="center"/>
          </w:tcPr>
          <w:p w14:paraId="0A6F3D7D" w14:textId="77777777" w:rsidR="00DF53FE" w:rsidRPr="00B57E5E" w:rsidRDefault="00DF53FE" w:rsidP="00386866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Hełmy strażackie (szt.)</w:t>
            </w:r>
          </w:p>
        </w:tc>
        <w:tc>
          <w:tcPr>
            <w:tcW w:w="968" w:type="dxa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42"/>
            </w:tblGrid>
            <w:tr w:rsidR="00DF53FE" w:rsidRPr="002A3DD7" w14:paraId="7502C8FC" w14:textId="77777777" w:rsidTr="00386866">
              <w:trPr>
                <w:trHeight w:val="313"/>
              </w:trPr>
              <w:tc>
                <w:tcPr>
                  <w:tcW w:w="7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8969C9B" w14:textId="77777777" w:rsidR="00DF53FE" w:rsidRPr="002A3DD7" w:rsidRDefault="00DF53FE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6E57438" w14:textId="77777777" w:rsidR="00DF53FE" w:rsidRDefault="00DF53FE" w:rsidP="00386866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58" w:type="dxa"/>
            <w:vAlign w:val="center"/>
          </w:tcPr>
          <w:p w14:paraId="2BA847CF" w14:textId="77777777" w:rsidR="00DF53FE" w:rsidRPr="00B57E5E" w:rsidRDefault="00DF53FE" w:rsidP="00386866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Rękawice specjalne (par)</w:t>
            </w:r>
          </w:p>
        </w:tc>
        <w:tc>
          <w:tcPr>
            <w:tcW w:w="972" w:type="dxa"/>
            <w:vAlign w:val="center"/>
          </w:tcPr>
          <w:tbl>
            <w:tblPr>
              <w:tblW w:w="746" w:type="dxa"/>
              <w:tblLook w:val="0000" w:firstRow="0" w:lastRow="0" w:firstColumn="0" w:lastColumn="0" w:noHBand="0" w:noVBand="0"/>
            </w:tblPr>
            <w:tblGrid>
              <w:gridCol w:w="746"/>
            </w:tblGrid>
            <w:tr w:rsidR="00DF53FE" w:rsidRPr="002A3DD7" w14:paraId="78C5BD42" w14:textId="77777777" w:rsidTr="00386866">
              <w:trPr>
                <w:trHeight w:val="313"/>
              </w:trPr>
              <w:tc>
                <w:tcPr>
                  <w:tcW w:w="74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71D7A444" w14:textId="77777777" w:rsidR="00DF53FE" w:rsidRPr="002A3DD7" w:rsidRDefault="00DF53FE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4FA9738" w14:textId="77777777" w:rsidR="00DF53FE" w:rsidRDefault="00DF53FE" w:rsidP="00386866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573" w:type="dxa"/>
            <w:vAlign w:val="center"/>
          </w:tcPr>
          <w:p w14:paraId="2C881E21" w14:textId="77777777" w:rsidR="00DF53FE" w:rsidRPr="00B57E5E" w:rsidRDefault="00DF53FE" w:rsidP="00386866">
            <w:pPr>
              <w:spacing w:before="120" w:after="6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961" w:type="dxa"/>
            <w:vAlign w:val="center"/>
          </w:tcPr>
          <w:p w14:paraId="7CF8A935" w14:textId="77777777" w:rsidR="00DF53FE" w:rsidRDefault="00DF53FE" w:rsidP="00386866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14:paraId="57EC1EF9" w14:textId="77777777" w:rsidR="00DF53FE" w:rsidRDefault="006D7A26" w:rsidP="006B424A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>
        <w:rPr>
          <w:rFonts w:ascii="Arial" w:hAnsi="Arial" w:cs="Arial"/>
          <w:b/>
          <w:sz w:val="22"/>
          <w:szCs w:val="20"/>
          <w:lang w:val="pl-PL"/>
        </w:rPr>
        <w:t>Odzież inna</w:t>
      </w:r>
    </w:p>
    <w:tbl>
      <w:tblPr>
        <w:tblStyle w:val="Tabela-Siatka"/>
        <w:tblW w:w="105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6095"/>
        <w:gridCol w:w="2693"/>
        <w:gridCol w:w="899"/>
      </w:tblGrid>
      <w:tr w:rsidR="0072180B" w14:paraId="61A4883B" w14:textId="77777777" w:rsidTr="0069064A">
        <w:trPr>
          <w:trHeight w:val="454"/>
        </w:trPr>
        <w:tc>
          <w:tcPr>
            <w:tcW w:w="851" w:type="dxa"/>
            <w:vAlign w:val="bottom"/>
          </w:tcPr>
          <w:p w14:paraId="186D2D4C" w14:textId="77777777" w:rsidR="0072180B" w:rsidRDefault="0072180B" w:rsidP="0069064A">
            <w:pPr>
              <w:spacing w:before="60" w:after="60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Jak</w:t>
            </w:r>
            <w:r w:rsidR="006D7A26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a?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:</w:t>
            </w:r>
          </w:p>
        </w:tc>
        <w:tc>
          <w:tcPr>
            <w:tcW w:w="9687" w:type="dxa"/>
            <w:gridSpan w:val="3"/>
            <w:vAlign w:val="center"/>
          </w:tcPr>
          <w:p w14:paraId="2F6F733C" w14:textId="77777777" w:rsidR="0072180B" w:rsidRDefault="0072180B" w:rsidP="0069064A">
            <w:pPr>
              <w:spacing w:before="60" w:after="60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  <w:tr w:rsidR="00A979CF" w14:paraId="694CD014" w14:textId="77777777" w:rsidTr="0069064A">
        <w:trPr>
          <w:trHeight w:val="454"/>
        </w:trPr>
        <w:tc>
          <w:tcPr>
            <w:tcW w:w="6946" w:type="dxa"/>
            <w:gridSpan w:val="2"/>
            <w:tcBorders>
              <w:top w:val="dotted" w:sz="8" w:space="0" w:color="auto"/>
              <w:bottom w:val="dotted" w:sz="4" w:space="0" w:color="auto"/>
            </w:tcBorders>
            <w:vAlign w:val="center"/>
          </w:tcPr>
          <w:p w14:paraId="000B2B8F" w14:textId="77777777" w:rsidR="00A979CF" w:rsidRDefault="00A979CF" w:rsidP="0069064A">
            <w:pPr>
              <w:spacing w:before="60" w:after="60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  <w:tc>
          <w:tcPr>
            <w:tcW w:w="2693" w:type="dxa"/>
            <w:tcBorders>
              <w:top w:val="dotted" w:sz="8" w:space="0" w:color="auto"/>
            </w:tcBorders>
            <w:vAlign w:val="center"/>
          </w:tcPr>
          <w:p w14:paraId="4792C48C" w14:textId="77777777" w:rsidR="00A979CF" w:rsidRPr="00B57E5E" w:rsidRDefault="00A979CF" w:rsidP="0069064A">
            <w:pPr>
              <w:spacing w:before="60" w:after="60"/>
              <w:jc w:val="right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  <w:r w:rsidRPr="00B57E5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Ubranie koszarowe (kpl.)</w:t>
            </w:r>
          </w:p>
        </w:tc>
        <w:tc>
          <w:tcPr>
            <w:tcW w:w="899" w:type="dxa"/>
            <w:tcBorders>
              <w:top w:val="dotted" w:sz="8" w:space="0" w:color="auto"/>
            </w:tcBorders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73"/>
            </w:tblGrid>
            <w:tr w:rsidR="00A979CF" w:rsidRPr="002A3DD7" w14:paraId="4391E914" w14:textId="77777777" w:rsidTr="00840DF2">
              <w:trPr>
                <w:trHeight w:val="313"/>
              </w:trPr>
              <w:tc>
                <w:tcPr>
                  <w:tcW w:w="7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48B0028" w14:textId="77777777" w:rsidR="00A979CF" w:rsidRPr="002A3DD7" w:rsidRDefault="00A979CF" w:rsidP="00A979CF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FA78958" w14:textId="77777777" w:rsidR="00A979CF" w:rsidRDefault="00A979CF" w:rsidP="00386866">
            <w:pPr>
              <w:spacing w:before="120" w:after="60"/>
              <w:jc w:val="center"/>
              <w:rPr>
                <w:rFonts w:ascii="Arial" w:hAnsi="Arial" w:cs="Arial"/>
                <w:b/>
                <w:sz w:val="22"/>
                <w:szCs w:val="20"/>
                <w:lang w:val="pl-PL"/>
              </w:rPr>
            </w:pPr>
          </w:p>
        </w:tc>
      </w:tr>
    </w:tbl>
    <w:p w14:paraId="42D78AAC" w14:textId="77777777" w:rsidR="006F36D8" w:rsidRDefault="006F36D8" w:rsidP="006F36D8">
      <w:pPr>
        <w:spacing w:before="120" w:after="60"/>
        <w:jc w:val="center"/>
        <w:rPr>
          <w:rFonts w:ascii="Arial" w:hAnsi="Arial" w:cs="Arial"/>
          <w:b/>
          <w:sz w:val="22"/>
          <w:szCs w:val="20"/>
          <w:lang w:val="pl-PL"/>
        </w:rPr>
      </w:pPr>
      <w:r w:rsidRPr="0037044E">
        <w:rPr>
          <w:rFonts w:ascii="Arial" w:hAnsi="Arial" w:cs="Arial"/>
          <w:b/>
          <w:sz w:val="22"/>
          <w:szCs w:val="20"/>
          <w:lang w:val="pl-PL"/>
        </w:rPr>
        <w:t>Zestaw</w:t>
      </w:r>
      <w:r>
        <w:rPr>
          <w:rFonts w:ascii="Arial" w:hAnsi="Arial" w:cs="Arial"/>
          <w:b/>
          <w:sz w:val="22"/>
          <w:szCs w:val="20"/>
          <w:lang w:val="pl-PL"/>
        </w:rPr>
        <w:t>y</w:t>
      </w:r>
      <w:r w:rsidRPr="0037044E">
        <w:rPr>
          <w:rFonts w:ascii="Arial" w:hAnsi="Arial" w:cs="Arial"/>
          <w:b/>
          <w:sz w:val="22"/>
          <w:szCs w:val="20"/>
          <w:lang w:val="pl-PL"/>
        </w:rPr>
        <w:t xml:space="preserve"> do ratownictwa medycznego</w:t>
      </w: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47"/>
        <w:gridCol w:w="1564"/>
        <w:gridCol w:w="2710"/>
        <w:gridCol w:w="986"/>
        <w:gridCol w:w="2133"/>
        <w:gridCol w:w="898"/>
      </w:tblGrid>
      <w:tr w:rsidR="006F36D8" w:rsidRPr="0050633B" w14:paraId="6A1653B9" w14:textId="77777777" w:rsidTr="006F36D8">
        <w:tc>
          <w:tcPr>
            <w:tcW w:w="1066" w:type="pct"/>
            <w:vAlign w:val="center"/>
          </w:tcPr>
          <w:p w14:paraId="61EFC88A" w14:textId="77777777" w:rsidR="006F36D8" w:rsidRPr="0050633B" w:rsidRDefault="006F36D8" w:rsidP="00840DF2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</w:rPr>
            </w:pPr>
            <w:r w:rsidRPr="0037044E">
              <w:rPr>
                <w:rFonts w:ascii="Arial" w:hAnsi="Arial" w:cs="Arial"/>
                <w:sz w:val="20"/>
                <w:szCs w:val="20"/>
                <w:lang w:val="pl-PL"/>
              </w:rPr>
              <w:t>Zestaw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y</w:t>
            </w:r>
            <w:r w:rsidRPr="0037044E">
              <w:rPr>
                <w:rFonts w:ascii="Arial" w:hAnsi="Arial" w:cs="Arial"/>
                <w:sz w:val="20"/>
                <w:szCs w:val="20"/>
                <w:lang w:val="pl-PL"/>
              </w:rPr>
              <w:t xml:space="preserve"> z tlenoterapią</w:t>
            </w:r>
          </w:p>
        </w:tc>
        <w:tc>
          <w:tcPr>
            <w:tcW w:w="742" w:type="pct"/>
            <w:vAlign w:val="center"/>
          </w:tcPr>
          <w:tbl>
            <w:tblPr>
              <w:tblW w:w="739" w:type="dxa"/>
              <w:tblLook w:val="0000" w:firstRow="0" w:lastRow="0" w:firstColumn="0" w:lastColumn="0" w:noHBand="0" w:noVBand="0"/>
            </w:tblPr>
            <w:tblGrid>
              <w:gridCol w:w="739"/>
            </w:tblGrid>
            <w:tr w:rsidR="006F36D8" w:rsidRPr="002A3DD7" w14:paraId="194CBBF8" w14:textId="77777777" w:rsidTr="00840DF2">
              <w:trPr>
                <w:trHeight w:val="313"/>
              </w:trPr>
              <w:tc>
                <w:tcPr>
                  <w:tcW w:w="7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6ED5117" w14:textId="77777777" w:rsidR="006F36D8" w:rsidRPr="002A3DD7" w:rsidRDefault="006F36D8" w:rsidP="00840DF2">
                  <w:pPr>
                    <w:tabs>
                      <w:tab w:val="left" w:pos="900"/>
                    </w:tabs>
                    <w:snapToGrid w:val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FD3E00D" w14:textId="77777777" w:rsidR="006F36D8" w:rsidRPr="0050633B" w:rsidRDefault="006F36D8" w:rsidP="00840DF2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86" w:type="pct"/>
            <w:vAlign w:val="center"/>
          </w:tcPr>
          <w:p w14:paraId="6E472D15" w14:textId="77777777" w:rsidR="006F36D8" w:rsidRPr="0050633B" w:rsidRDefault="006F36D8" w:rsidP="00840DF2">
            <w:pPr>
              <w:tabs>
                <w:tab w:val="left" w:pos="360"/>
              </w:tabs>
              <w:jc w:val="right"/>
              <w:rPr>
                <w:rFonts w:ascii="Arial" w:hAnsi="Arial" w:cs="Arial"/>
                <w:sz w:val="20"/>
              </w:rPr>
            </w:pPr>
            <w:r w:rsidRPr="0037044E">
              <w:rPr>
                <w:rFonts w:ascii="Arial" w:hAnsi="Arial" w:cs="Arial"/>
                <w:sz w:val="20"/>
                <w:szCs w:val="20"/>
                <w:lang w:val="pl-PL"/>
              </w:rPr>
              <w:t>Zestaw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y</w:t>
            </w:r>
            <w:r w:rsidRPr="0037044E">
              <w:rPr>
                <w:rFonts w:ascii="Arial" w:hAnsi="Arial" w:cs="Arial"/>
                <w:sz w:val="20"/>
                <w:szCs w:val="20"/>
                <w:lang w:val="pl-PL"/>
              </w:rPr>
              <w:t xml:space="preserve"> bez tlenoterapii</w:t>
            </w:r>
          </w:p>
        </w:tc>
        <w:tc>
          <w:tcPr>
            <w:tcW w:w="468" w:type="pct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725"/>
            </w:tblGrid>
            <w:tr w:rsidR="006F36D8" w:rsidRPr="002A3DD7" w14:paraId="0AF9BF40" w14:textId="77777777" w:rsidTr="00840DF2">
              <w:trPr>
                <w:trHeight w:val="313"/>
              </w:trPr>
              <w:tc>
                <w:tcPr>
                  <w:tcW w:w="7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B998114" w14:textId="77777777" w:rsidR="006F36D8" w:rsidRPr="002A3DD7" w:rsidRDefault="006F36D8" w:rsidP="00840DF2">
                  <w:pPr>
                    <w:tabs>
                      <w:tab w:val="left" w:pos="900"/>
                    </w:tabs>
                    <w:snapToGrid w:val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2A2AABB4" w14:textId="77777777" w:rsidR="006F36D8" w:rsidRPr="0050633B" w:rsidRDefault="006F36D8" w:rsidP="00840DF2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012" w:type="pct"/>
            <w:vAlign w:val="center"/>
          </w:tcPr>
          <w:p w14:paraId="4209EDBC" w14:textId="77777777" w:rsidR="006F36D8" w:rsidRPr="0050633B" w:rsidRDefault="006F36D8" w:rsidP="00840DF2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Defibrylatory</w:t>
            </w:r>
          </w:p>
        </w:tc>
        <w:tc>
          <w:tcPr>
            <w:tcW w:w="426" w:type="pct"/>
            <w:vAlign w:val="center"/>
          </w:tcPr>
          <w:tbl>
            <w:tblPr>
              <w:tblW w:w="0" w:type="auto"/>
              <w:tblLook w:val="0000" w:firstRow="0" w:lastRow="0" w:firstColumn="0" w:lastColumn="0" w:noHBand="0" w:noVBand="0"/>
            </w:tblPr>
            <w:tblGrid>
              <w:gridCol w:w="672"/>
            </w:tblGrid>
            <w:tr w:rsidR="006F36D8" w:rsidRPr="002A3DD7" w14:paraId="0FFD7AC3" w14:textId="77777777" w:rsidTr="00840DF2">
              <w:trPr>
                <w:trHeight w:val="313"/>
              </w:trPr>
              <w:tc>
                <w:tcPr>
                  <w:tcW w:w="7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11F21ADE" w14:textId="77777777" w:rsidR="006F36D8" w:rsidRPr="002A3DD7" w:rsidRDefault="006F36D8" w:rsidP="00840DF2">
                  <w:pPr>
                    <w:tabs>
                      <w:tab w:val="left" w:pos="900"/>
                    </w:tabs>
                    <w:snapToGrid w:val="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A5B4297" w14:textId="77777777" w:rsidR="006F36D8" w:rsidRPr="0050633B" w:rsidRDefault="006F36D8" w:rsidP="00840DF2">
            <w:pPr>
              <w:tabs>
                <w:tab w:val="left" w:pos="360"/>
              </w:tabs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7596DB3D" w14:textId="77777777" w:rsidR="00AA0EFB" w:rsidRPr="00AA0EFB" w:rsidRDefault="002971FC" w:rsidP="00AA0EFB">
      <w:pPr>
        <w:spacing w:before="120" w:after="60"/>
        <w:jc w:val="center"/>
        <w:rPr>
          <w:rFonts w:ascii="Arial" w:hAnsi="Arial" w:cs="Arial"/>
          <w:b/>
          <w:szCs w:val="20"/>
          <w:lang w:val="pl-PL"/>
        </w:rPr>
      </w:pPr>
      <w:r>
        <w:rPr>
          <w:rFonts w:ascii="Arial" w:hAnsi="Arial" w:cs="Arial"/>
          <w:b/>
          <w:sz w:val="22"/>
          <w:szCs w:val="20"/>
          <w:lang w:val="pl-PL"/>
        </w:rPr>
        <w:t>U</w:t>
      </w:r>
      <w:r w:rsidR="00A825BE">
        <w:rPr>
          <w:rFonts w:ascii="Arial" w:hAnsi="Arial" w:cs="Arial"/>
          <w:b/>
          <w:sz w:val="22"/>
          <w:szCs w:val="20"/>
          <w:lang w:val="pl-PL"/>
        </w:rPr>
        <w:t>mundurowani</w:t>
      </w:r>
      <w:r>
        <w:rPr>
          <w:rFonts w:ascii="Arial" w:hAnsi="Arial" w:cs="Arial"/>
          <w:b/>
          <w:sz w:val="22"/>
          <w:szCs w:val="20"/>
          <w:lang w:val="pl-PL"/>
        </w:rPr>
        <w:t>e</w:t>
      </w:r>
    </w:p>
    <w:tbl>
      <w:tblPr>
        <w:tblW w:w="10544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985"/>
        <w:gridCol w:w="850"/>
        <w:gridCol w:w="1418"/>
        <w:gridCol w:w="850"/>
        <w:gridCol w:w="1985"/>
        <w:gridCol w:w="820"/>
        <w:gridCol w:w="1731"/>
        <w:gridCol w:w="905"/>
      </w:tblGrid>
      <w:tr w:rsidR="00AA0EFB" w:rsidRPr="002A3DD7" w14:paraId="6D786B5B" w14:textId="77777777" w:rsidTr="00AA0EFB">
        <w:tc>
          <w:tcPr>
            <w:tcW w:w="1985" w:type="dxa"/>
            <w:shd w:val="clear" w:color="auto" w:fill="auto"/>
            <w:vAlign w:val="center"/>
          </w:tcPr>
          <w:p w14:paraId="376596BE" w14:textId="77777777" w:rsidR="00AA0EFB" w:rsidRPr="002A3DD7" w:rsidRDefault="00AA0EFB" w:rsidP="00386866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Mundur wyjściowy</w:t>
            </w:r>
          </w:p>
        </w:tc>
        <w:tc>
          <w:tcPr>
            <w:tcW w:w="85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01"/>
            </w:tblGrid>
            <w:tr w:rsidR="00AA0EFB" w:rsidRPr="002A3DD7" w14:paraId="006DE789" w14:textId="77777777" w:rsidTr="00386866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4F54B9EF" w14:textId="77777777" w:rsidR="00AA0EFB" w:rsidRPr="002A3DD7" w:rsidRDefault="00AA0EFB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135820DA" w14:textId="77777777" w:rsidR="00AA0EFB" w:rsidRPr="002A3DD7" w:rsidRDefault="00AA0EFB" w:rsidP="00386866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6F119DF" w14:textId="77777777" w:rsidR="00AA0EFB" w:rsidRDefault="00AA0EFB" w:rsidP="00386866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Koszula OSP</w:t>
            </w:r>
          </w:p>
        </w:tc>
        <w:tc>
          <w:tcPr>
            <w:tcW w:w="85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01"/>
            </w:tblGrid>
            <w:tr w:rsidR="00AA0EFB" w:rsidRPr="002A3DD7" w14:paraId="22F6E06B" w14:textId="77777777" w:rsidTr="00386866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A7A5AB6" w14:textId="77777777" w:rsidR="00AA0EFB" w:rsidRPr="002A3DD7" w:rsidRDefault="00AA0EFB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40C3CB7" w14:textId="77777777" w:rsidR="00AA0EFB" w:rsidRPr="002A3DD7" w:rsidRDefault="00AA0EFB" w:rsidP="00386866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14821C23" w14:textId="77777777" w:rsidR="00AA0EFB" w:rsidRDefault="00AA0EFB" w:rsidP="00386866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Czapka rogatywka</w:t>
            </w:r>
          </w:p>
        </w:tc>
        <w:tc>
          <w:tcPr>
            <w:tcW w:w="82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01"/>
            </w:tblGrid>
            <w:tr w:rsidR="00AA0EFB" w:rsidRPr="002A3DD7" w14:paraId="2AB768AD" w14:textId="77777777" w:rsidTr="00386866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E7E34AB" w14:textId="77777777" w:rsidR="00AA0EFB" w:rsidRPr="002A3DD7" w:rsidRDefault="00AA0EFB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937858B" w14:textId="77777777" w:rsidR="00AA0EFB" w:rsidRPr="002A3DD7" w:rsidRDefault="00AA0EFB" w:rsidP="00386866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31" w:type="dxa"/>
            <w:shd w:val="clear" w:color="auto" w:fill="auto"/>
            <w:vAlign w:val="center"/>
          </w:tcPr>
          <w:p w14:paraId="420B1763" w14:textId="77777777" w:rsidR="00AA0EFB" w:rsidRPr="002A3DD7" w:rsidRDefault="00AA0EFB" w:rsidP="00386866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Kurtka strażacka</w:t>
            </w:r>
          </w:p>
        </w:tc>
        <w:tc>
          <w:tcPr>
            <w:tcW w:w="905" w:type="dxa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01"/>
            </w:tblGrid>
            <w:tr w:rsidR="00AA0EFB" w:rsidRPr="002A3DD7" w14:paraId="446E4C4D" w14:textId="77777777" w:rsidTr="00386866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E8D0E67" w14:textId="77777777" w:rsidR="00AA0EFB" w:rsidRPr="002A3DD7" w:rsidRDefault="00AA0EFB" w:rsidP="00386866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5671F95E" w14:textId="77777777" w:rsidR="00AA0EFB" w:rsidRPr="002A3DD7" w:rsidRDefault="00AA0EFB" w:rsidP="00386866">
            <w:pPr>
              <w:snapToGrid w:val="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AA0EFB" w:rsidRPr="002A3DD7" w14:paraId="2D27FF8E" w14:textId="77777777" w:rsidTr="00AA0EFB">
        <w:tc>
          <w:tcPr>
            <w:tcW w:w="2835" w:type="dxa"/>
            <w:gridSpan w:val="2"/>
            <w:shd w:val="clear" w:color="auto" w:fill="auto"/>
            <w:vAlign w:val="center"/>
          </w:tcPr>
          <w:p w14:paraId="3FBB6497" w14:textId="77777777" w:rsidR="00AA0EFB" w:rsidRPr="002A3DD7" w:rsidRDefault="00AA0EFB" w:rsidP="00AA0EFB">
            <w:pPr>
              <w:tabs>
                <w:tab w:val="left" w:pos="900"/>
              </w:tabs>
              <w:snapToGrid w:val="0"/>
              <w:spacing w:before="120" w:after="12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A473D3">
              <w:rPr>
                <w:rFonts w:ascii="Arial" w:hAnsi="Arial" w:cs="Arial"/>
                <w:b/>
                <w:sz w:val="22"/>
                <w:szCs w:val="20"/>
                <w:lang w:val="pl-PL"/>
              </w:rPr>
              <w:lastRenderedPageBreak/>
              <w:t>Umundurowanie MDP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0EC94D" w14:textId="77777777" w:rsidR="00AA0EFB" w:rsidRPr="002A3DD7" w:rsidRDefault="00AA0EFB" w:rsidP="00386866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Kurtka MDP</w:t>
            </w:r>
          </w:p>
        </w:tc>
        <w:tc>
          <w:tcPr>
            <w:tcW w:w="85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01"/>
            </w:tblGrid>
            <w:tr w:rsidR="00AA0EFB" w:rsidRPr="002A3DD7" w14:paraId="680E7880" w14:textId="77777777" w:rsidTr="00386866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94D5DA6" w14:textId="77777777" w:rsidR="00AA0EFB" w:rsidRPr="002A3DD7" w:rsidRDefault="00AA0EFB" w:rsidP="00AA0EFB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E31C67B" w14:textId="77777777" w:rsidR="00AA0EFB" w:rsidRPr="002A3DD7" w:rsidRDefault="00AA0EFB" w:rsidP="00386866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14:paraId="26981974" w14:textId="77777777" w:rsidR="00AA0EFB" w:rsidRPr="002A3DD7" w:rsidRDefault="00AA0EFB" w:rsidP="00386866">
            <w:pPr>
              <w:tabs>
                <w:tab w:val="left" w:pos="360"/>
              </w:tabs>
              <w:spacing w:before="60" w:after="6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A3DD7">
              <w:rPr>
                <w:rFonts w:ascii="Arial" w:hAnsi="Arial" w:cs="Arial"/>
                <w:sz w:val="20"/>
                <w:szCs w:val="20"/>
                <w:lang w:val="pl-PL"/>
              </w:rPr>
              <w:t>Ubiór MDP</w:t>
            </w:r>
          </w:p>
        </w:tc>
        <w:tc>
          <w:tcPr>
            <w:tcW w:w="820" w:type="dxa"/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01"/>
            </w:tblGrid>
            <w:tr w:rsidR="00AA0EFB" w:rsidRPr="002A3DD7" w14:paraId="2CD9CC82" w14:textId="77777777" w:rsidTr="00386866">
              <w:trPr>
                <w:trHeight w:val="313"/>
              </w:trPr>
              <w:tc>
                <w:tcPr>
                  <w:tcW w:w="60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34153688" w14:textId="77777777" w:rsidR="00AA0EFB" w:rsidRPr="002A3DD7" w:rsidRDefault="00AA0EFB" w:rsidP="00AA0EFB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3A876D8B" w14:textId="77777777" w:rsidR="00AA0EFB" w:rsidRPr="002A3DD7" w:rsidRDefault="00AA0EFB" w:rsidP="00386866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731" w:type="dxa"/>
            <w:shd w:val="clear" w:color="auto" w:fill="auto"/>
            <w:vAlign w:val="center"/>
          </w:tcPr>
          <w:p w14:paraId="788250EC" w14:textId="77777777" w:rsidR="00AA0EFB" w:rsidRPr="002A3DD7" w:rsidRDefault="00AA0EFB" w:rsidP="00386866">
            <w:pPr>
              <w:snapToGrid w:val="0"/>
              <w:jc w:val="right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905" w:type="dxa"/>
            <w:vAlign w:val="center"/>
          </w:tcPr>
          <w:p w14:paraId="3A676F5C" w14:textId="77777777" w:rsidR="00AA0EFB" w:rsidRPr="002A3DD7" w:rsidRDefault="00AA0EFB" w:rsidP="00386866">
            <w:pPr>
              <w:tabs>
                <w:tab w:val="left" w:pos="90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7283A9F9" w14:textId="77777777" w:rsidR="00A825BE" w:rsidRPr="00A825BE" w:rsidRDefault="00A825BE" w:rsidP="00A825BE">
      <w:pPr>
        <w:spacing w:before="120" w:after="60"/>
        <w:jc w:val="center"/>
        <w:rPr>
          <w:rFonts w:ascii="Arial" w:hAnsi="Arial" w:cs="Arial"/>
          <w:b/>
          <w:sz w:val="22"/>
          <w:szCs w:val="22"/>
          <w:lang w:val="pl-PL"/>
        </w:rPr>
      </w:pPr>
      <w:r w:rsidRPr="00A825BE">
        <w:rPr>
          <w:rFonts w:ascii="Arial" w:hAnsi="Arial" w:cs="Arial"/>
          <w:b/>
          <w:sz w:val="22"/>
          <w:szCs w:val="22"/>
          <w:lang w:val="pl-PL"/>
        </w:rPr>
        <w:t>Pozyskanie innego ważniejszego sprzętu i wyposażenia. Jakiego?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otted" w:sz="8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28"/>
      </w:tblGrid>
      <w:tr w:rsidR="00A825BE" w14:paraId="26893C21" w14:textId="77777777" w:rsidTr="00A825BE">
        <w:tc>
          <w:tcPr>
            <w:tcW w:w="10528" w:type="dxa"/>
          </w:tcPr>
          <w:p w14:paraId="401CA8EC" w14:textId="77777777" w:rsidR="00A825BE" w:rsidRDefault="00A825BE" w:rsidP="00A825BE">
            <w:pPr>
              <w:suppressAutoHyphens w:val="0"/>
              <w:spacing w:before="120" w:after="120"/>
              <w:rPr>
                <w:rFonts w:ascii="Arial" w:hAnsi="Arial" w:cs="Arial"/>
              </w:rPr>
            </w:pPr>
          </w:p>
        </w:tc>
      </w:tr>
      <w:tr w:rsidR="0069064A" w14:paraId="688CF752" w14:textId="77777777" w:rsidTr="00A825BE">
        <w:tc>
          <w:tcPr>
            <w:tcW w:w="10528" w:type="dxa"/>
          </w:tcPr>
          <w:p w14:paraId="79D48205" w14:textId="77777777" w:rsidR="0069064A" w:rsidRDefault="0069064A" w:rsidP="00A825BE">
            <w:pPr>
              <w:suppressAutoHyphens w:val="0"/>
              <w:spacing w:before="120" w:after="120"/>
              <w:rPr>
                <w:rFonts w:ascii="Arial" w:hAnsi="Arial" w:cs="Arial"/>
              </w:rPr>
            </w:pPr>
          </w:p>
        </w:tc>
      </w:tr>
      <w:tr w:rsidR="0069064A" w14:paraId="21F1879C" w14:textId="77777777" w:rsidTr="00A825BE">
        <w:tc>
          <w:tcPr>
            <w:tcW w:w="10528" w:type="dxa"/>
          </w:tcPr>
          <w:p w14:paraId="02F8E839" w14:textId="77777777" w:rsidR="0069064A" w:rsidRDefault="0069064A" w:rsidP="00A825BE">
            <w:pPr>
              <w:suppressAutoHyphens w:val="0"/>
              <w:spacing w:before="120" w:after="120"/>
              <w:rPr>
                <w:rFonts w:ascii="Arial" w:hAnsi="Arial" w:cs="Arial"/>
              </w:rPr>
            </w:pPr>
          </w:p>
        </w:tc>
      </w:tr>
      <w:tr w:rsidR="001F25E8" w14:paraId="03D28DB5" w14:textId="77777777" w:rsidTr="00927B16">
        <w:tc>
          <w:tcPr>
            <w:tcW w:w="10528" w:type="dxa"/>
            <w:tcBorders>
              <w:bottom w:val="dotted" w:sz="4" w:space="0" w:color="auto"/>
            </w:tcBorders>
          </w:tcPr>
          <w:p w14:paraId="49EC284A" w14:textId="77777777" w:rsidR="001F25E8" w:rsidRDefault="001F25E8" w:rsidP="00A825BE">
            <w:pPr>
              <w:suppressAutoHyphens w:val="0"/>
              <w:spacing w:before="120" w:after="120"/>
              <w:rPr>
                <w:rFonts w:ascii="Arial" w:hAnsi="Arial" w:cs="Arial"/>
              </w:rPr>
            </w:pPr>
          </w:p>
        </w:tc>
      </w:tr>
    </w:tbl>
    <w:p w14:paraId="3F92FEAB" w14:textId="77777777" w:rsidR="00373E6F" w:rsidRPr="002A3DD7" w:rsidRDefault="00373E6F" w:rsidP="0069064A">
      <w:pPr>
        <w:tabs>
          <w:tab w:val="left" w:pos="360"/>
        </w:tabs>
        <w:spacing w:before="720" w:line="360" w:lineRule="auto"/>
        <w:rPr>
          <w:rFonts w:ascii="Arial" w:hAnsi="Arial" w:cs="Arial"/>
        </w:rPr>
      </w:pPr>
      <w:r w:rsidRPr="002A3DD7">
        <w:rPr>
          <w:rFonts w:ascii="Arial" w:hAnsi="Arial" w:cs="Arial"/>
        </w:rPr>
        <w:t>Wypełnił:</w:t>
      </w:r>
    </w:p>
    <w:tbl>
      <w:tblPr>
        <w:tblW w:w="0" w:type="auto"/>
        <w:tblInd w:w="468" w:type="dxa"/>
        <w:tblLayout w:type="fixed"/>
        <w:tblCellMar>
          <w:left w:w="113" w:type="dxa"/>
          <w:right w:w="113" w:type="dxa"/>
        </w:tblCellMar>
        <w:tblLook w:val="0000" w:firstRow="0" w:lastRow="0" w:firstColumn="0" w:lastColumn="0" w:noHBand="0" w:noVBand="0"/>
      </w:tblPr>
      <w:tblGrid>
        <w:gridCol w:w="2028"/>
        <w:gridCol w:w="1362"/>
        <w:gridCol w:w="883"/>
        <w:gridCol w:w="698"/>
        <w:gridCol w:w="2358"/>
      </w:tblGrid>
      <w:tr w:rsidR="00180FCA" w:rsidRPr="002A3DD7" w14:paraId="7946DC0C" w14:textId="77777777" w:rsidTr="00686B79">
        <w:trPr>
          <w:trHeight w:val="340"/>
        </w:trPr>
        <w:tc>
          <w:tcPr>
            <w:tcW w:w="2028" w:type="dxa"/>
            <w:shd w:val="clear" w:color="auto" w:fill="auto"/>
          </w:tcPr>
          <w:p w14:paraId="0540BC84" w14:textId="77777777" w:rsidR="00180FCA" w:rsidRPr="002A3DD7" w:rsidRDefault="00060988" w:rsidP="00180FCA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Imię i nazwisko (*</w:t>
            </w:r>
            <w:r w:rsidR="00180FCA" w:rsidRPr="002A3DD7">
              <w:rPr>
                <w:rFonts w:ascii="Arial" w:hAnsi="Arial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5301" w:type="dxa"/>
            <w:gridSpan w:val="4"/>
            <w:tcBorders>
              <w:bottom w:val="dotted" w:sz="8" w:space="0" w:color="auto"/>
            </w:tcBorders>
            <w:shd w:val="clear" w:color="auto" w:fill="auto"/>
          </w:tcPr>
          <w:p w14:paraId="1F8CD7FE" w14:textId="77777777" w:rsidR="00180FCA" w:rsidRPr="002A3DD7" w:rsidRDefault="00180FCA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</w:rPr>
            </w:pPr>
          </w:p>
        </w:tc>
      </w:tr>
      <w:tr w:rsidR="00180FCA" w:rsidRPr="002A3DD7" w14:paraId="5D71427F" w14:textId="77777777" w:rsidTr="00180FCA">
        <w:trPr>
          <w:gridAfter w:val="1"/>
          <w:wAfter w:w="2358" w:type="dxa"/>
          <w:trHeight w:val="340"/>
        </w:trPr>
        <w:tc>
          <w:tcPr>
            <w:tcW w:w="2028" w:type="dxa"/>
            <w:shd w:val="clear" w:color="auto" w:fill="auto"/>
            <w:vAlign w:val="center"/>
          </w:tcPr>
          <w:p w14:paraId="2E74C214" w14:textId="77777777" w:rsidR="00180FCA" w:rsidRPr="002A3DD7" w:rsidRDefault="00060988" w:rsidP="00180FCA">
            <w:pPr>
              <w:tabs>
                <w:tab w:val="left" w:pos="360"/>
              </w:tabs>
              <w:spacing w:before="120" w:after="12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Data (</w:t>
            </w:r>
            <w:r w:rsidR="00180FCA" w:rsidRPr="002A3DD7">
              <w:rPr>
                <w:rFonts w:ascii="Arial" w:hAnsi="Arial" w:cs="Arial"/>
                <w:sz w:val="20"/>
                <w:szCs w:val="20"/>
                <w:lang w:val="pl-PL"/>
              </w:rPr>
              <w:t>*)</w:t>
            </w:r>
          </w:p>
        </w:tc>
        <w:tc>
          <w:tcPr>
            <w:tcW w:w="1362" w:type="dxa"/>
            <w:tcBorders>
              <w:top w:val="dotted" w:sz="8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84"/>
              <w:gridCol w:w="284"/>
              <w:gridCol w:w="284"/>
              <w:gridCol w:w="294"/>
            </w:tblGrid>
            <w:tr w:rsidR="00180FCA" w:rsidRPr="002A3DD7" w14:paraId="10D1722D" w14:textId="77777777"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50464DB6" w14:textId="77777777" w:rsidR="00180FCA" w:rsidRPr="002A3DD7" w:rsidRDefault="00180FCA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34200DCB" w14:textId="77777777" w:rsidR="00180FCA" w:rsidRPr="002A3DD7" w:rsidRDefault="00180FCA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4CBDF3F2" w14:textId="77777777" w:rsidR="00180FCA" w:rsidRPr="002A3DD7" w:rsidRDefault="00180FCA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  <w:tc>
                <w:tcPr>
                  <w:tcW w:w="2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2E446488" w14:textId="77777777" w:rsidR="00180FCA" w:rsidRPr="002A3DD7" w:rsidRDefault="00180FCA">
                  <w:pPr>
                    <w:tabs>
                      <w:tab w:val="left" w:pos="90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4E15E7BD" w14:textId="77777777" w:rsidR="00180FCA" w:rsidRPr="002A3DD7" w:rsidRDefault="00180FCA">
            <w:pPr>
              <w:tabs>
                <w:tab w:val="left" w:pos="90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883" w:type="dxa"/>
            <w:tcBorders>
              <w:top w:val="dotted" w:sz="8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84"/>
              <w:gridCol w:w="294"/>
            </w:tblGrid>
            <w:tr w:rsidR="00180FCA" w:rsidRPr="002A3DD7" w14:paraId="0FA62EF7" w14:textId="77777777">
              <w:tc>
                <w:tcPr>
                  <w:tcW w:w="2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39680AC3" w14:textId="77777777" w:rsidR="00180FCA" w:rsidRPr="002A3DD7" w:rsidRDefault="00180FCA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  <w:tc>
                <w:tcPr>
                  <w:tcW w:w="29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6771B128" w14:textId="77777777" w:rsidR="00180FCA" w:rsidRPr="002A3DD7" w:rsidRDefault="00180FCA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75646EA0" w14:textId="77777777" w:rsidR="00180FCA" w:rsidRPr="002A3DD7" w:rsidRDefault="00180FCA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698" w:type="dxa"/>
            <w:tcBorders>
              <w:top w:val="dotted" w:sz="8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239"/>
              <w:gridCol w:w="249"/>
            </w:tblGrid>
            <w:tr w:rsidR="00180FCA" w:rsidRPr="002A3DD7" w14:paraId="53D0995C" w14:textId="77777777">
              <w:tc>
                <w:tcPr>
                  <w:tcW w:w="23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14:paraId="28F4F978" w14:textId="77777777" w:rsidR="00180FCA" w:rsidRPr="002A3DD7" w:rsidRDefault="00180FCA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  <w:tc>
                <w:tcPr>
                  <w:tcW w:w="2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14:paraId="5913487C" w14:textId="77777777" w:rsidR="00180FCA" w:rsidRPr="002A3DD7" w:rsidRDefault="00180FCA">
                  <w:pPr>
                    <w:tabs>
                      <w:tab w:val="left" w:pos="360"/>
                    </w:tabs>
                    <w:snapToGrid w:val="0"/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pl-PL"/>
                    </w:rPr>
                  </w:pPr>
                </w:p>
              </w:tc>
            </w:tr>
          </w:tbl>
          <w:p w14:paraId="04982FDF" w14:textId="77777777" w:rsidR="00180FCA" w:rsidRPr="002A3DD7" w:rsidRDefault="00180FCA">
            <w:pPr>
              <w:tabs>
                <w:tab w:val="left" w:pos="360"/>
              </w:tabs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180FCA" w:rsidRPr="002A3DD7" w14:paraId="1224C55D" w14:textId="77777777" w:rsidTr="00180FCA">
        <w:trPr>
          <w:gridAfter w:val="1"/>
          <w:wAfter w:w="2358" w:type="dxa"/>
          <w:trHeight w:val="340"/>
        </w:trPr>
        <w:tc>
          <w:tcPr>
            <w:tcW w:w="2028" w:type="dxa"/>
            <w:shd w:val="clear" w:color="auto" w:fill="auto"/>
          </w:tcPr>
          <w:p w14:paraId="5D10DCB9" w14:textId="77777777" w:rsidR="00180FCA" w:rsidRPr="002A3DD7" w:rsidRDefault="00180FCA">
            <w:pPr>
              <w:tabs>
                <w:tab w:val="left" w:pos="360"/>
              </w:tabs>
              <w:snapToGrid w:val="0"/>
              <w:spacing w:before="60" w:after="60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362" w:type="dxa"/>
            <w:shd w:val="clear" w:color="auto" w:fill="auto"/>
          </w:tcPr>
          <w:p w14:paraId="6AF09632" w14:textId="77777777" w:rsidR="00180FCA" w:rsidRPr="002A3DD7" w:rsidRDefault="00180FCA">
            <w:pPr>
              <w:tabs>
                <w:tab w:val="left" w:pos="900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16"/>
                <w:szCs w:val="16"/>
                <w:lang w:val="pl-PL"/>
              </w:rPr>
              <w:t>rok</w:t>
            </w:r>
          </w:p>
        </w:tc>
        <w:tc>
          <w:tcPr>
            <w:tcW w:w="883" w:type="dxa"/>
            <w:shd w:val="clear" w:color="auto" w:fill="auto"/>
          </w:tcPr>
          <w:p w14:paraId="2ABEF912" w14:textId="77777777" w:rsidR="00180FCA" w:rsidRPr="002A3DD7" w:rsidRDefault="00180FCA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16"/>
                <w:szCs w:val="16"/>
                <w:lang w:val="pl-PL"/>
              </w:rPr>
              <w:t>miesiąc</w:t>
            </w:r>
          </w:p>
        </w:tc>
        <w:tc>
          <w:tcPr>
            <w:tcW w:w="698" w:type="dxa"/>
            <w:shd w:val="clear" w:color="auto" w:fill="auto"/>
          </w:tcPr>
          <w:p w14:paraId="7B65F995" w14:textId="77777777" w:rsidR="00180FCA" w:rsidRPr="002A3DD7" w:rsidRDefault="00180FCA">
            <w:pPr>
              <w:tabs>
                <w:tab w:val="left" w:pos="360"/>
              </w:tabs>
              <w:spacing w:before="60" w:after="60"/>
              <w:jc w:val="center"/>
              <w:rPr>
                <w:rFonts w:ascii="Arial" w:hAnsi="Arial" w:cs="Arial"/>
              </w:rPr>
            </w:pPr>
            <w:r w:rsidRPr="002A3DD7">
              <w:rPr>
                <w:rFonts w:ascii="Arial" w:hAnsi="Arial" w:cs="Arial"/>
                <w:sz w:val="16"/>
                <w:szCs w:val="16"/>
                <w:lang w:val="pl-PL"/>
              </w:rPr>
              <w:t>dzień</w:t>
            </w:r>
          </w:p>
        </w:tc>
      </w:tr>
    </w:tbl>
    <w:p w14:paraId="27B43A8F" w14:textId="77777777" w:rsidR="00373E6F" w:rsidRPr="002A3DD7" w:rsidRDefault="00373E6F">
      <w:pPr>
        <w:tabs>
          <w:tab w:val="left" w:pos="360"/>
        </w:tabs>
        <w:spacing w:line="360" w:lineRule="auto"/>
        <w:ind w:left="4680"/>
        <w:rPr>
          <w:rFonts w:ascii="Arial" w:hAnsi="Arial" w:cs="Arial"/>
          <w:i/>
          <w:sz w:val="20"/>
          <w:szCs w:val="20"/>
          <w:lang w:val="pl-PL"/>
        </w:rPr>
      </w:pPr>
    </w:p>
    <w:p w14:paraId="48373526" w14:textId="77777777" w:rsidR="00373E6F" w:rsidRPr="002A3DD7" w:rsidRDefault="00373E6F">
      <w:pPr>
        <w:tabs>
          <w:tab w:val="left" w:pos="360"/>
        </w:tabs>
        <w:spacing w:line="360" w:lineRule="auto"/>
        <w:ind w:left="4680"/>
        <w:rPr>
          <w:rFonts w:ascii="Arial" w:hAnsi="Arial" w:cs="Arial"/>
        </w:rPr>
      </w:pPr>
      <w:r w:rsidRPr="002A3DD7">
        <w:rPr>
          <w:rFonts w:ascii="Arial" w:hAnsi="Arial" w:cs="Arial"/>
          <w:i/>
          <w:sz w:val="20"/>
          <w:szCs w:val="20"/>
          <w:lang w:val="pl-PL"/>
        </w:rPr>
        <w:t>Wiarygodność danych potwierdzam …………………………………</w:t>
      </w:r>
    </w:p>
    <w:p w14:paraId="08FECB4C" w14:textId="77777777" w:rsidR="0080229D" w:rsidRDefault="00373E6F" w:rsidP="00F83925">
      <w:pPr>
        <w:tabs>
          <w:tab w:val="left" w:pos="360"/>
        </w:tabs>
        <w:spacing w:line="360" w:lineRule="auto"/>
        <w:ind w:left="8343"/>
        <w:rPr>
          <w:rFonts w:ascii="Arial" w:hAnsi="Arial" w:cs="Arial"/>
        </w:rPr>
      </w:pPr>
      <w:r w:rsidRPr="002A3DD7">
        <w:rPr>
          <w:rFonts w:ascii="Arial" w:hAnsi="Arial" w:cs="Arial"/>
          <w:i/>
          <w:sz w:val="16"/>
          <w:szCs w:val="16"/>
          <w:lang w:val="pl-PL"/>
        </w:rPr>
        <w:t>(Podpis Prezesa OSP)</w:t>
      </w:r>
    </w:p>
    <w:p w14:paraId="31C9E9F1" w14:textId="77777777" w:rsidR="00373E6F" w:rsidRPr="00FD2620" w:rsidRDefault="00373E6F" w:rsidP="0069064A">
      <w:pPr>
        <w:widowControl w:val="0"/>
        <w:autoSpaceDE w:val="0"/>
        <w:spacing w:before="480" w:after="120"/>
        <w:rPr>
          <w:rFonts w:ascii="Arial" w:hAnsi="Arial" w:cs="Arial"/>
          <w:sz w:val="20"/>
          <w:szCs w:val="20"/>
        </w:rPr>
      </w:pPr>
      <w:r w:rsidRPr="00FD2620">
        <w:rPr>
          <w:rFonts w:ascii="Arial" w:hAnsi="Arial" w:cs="Arial"/>
          <w:b/>
          <w:sz w:val="20"/>
          <w:szCs w:val="20"/>
          <w:u w:val="single"/>
          <w:lang w:val="pl-PL"/>
        </w:rPr>
        <w:t>Objaśnienia</w:t>
      </w:r>
    </w:p>
    <w:p w14:paraId="2A209965" w14:textId="77777777" w:rsidR="00373E6F" w:rsidRPr="008868CD" w:rsidRDefault="00373E6F" w:rsidP="005D7F62">
      <w:pPr>
        <w:widowControl w:val="0"/>
        <w:numPr>
          <w:ilvl w:val="0"/>
          <w:numId w:val="2"/>
        </w:numPr>
        <w:tabs>
          <w:tab w:val="clear" w:pos="720"/>
        </w:tabs>
        <w:autoSpaceDE w:val="0"/>
        <w:spacing w:line="300" w:lineRule="auto"/>
        <w:ind w:left="284" w:hanging="284"/>
        <w:jc w:val="both"/>
        <w:rPr>
          <w:rFonts w:ascii="Arial" w:hAnsi="Arial" w:cs="Arial"/>
          <w:sz w:val="19"/>
          <w:szCs w:val="19"/>
          <w:lang w:val="pl-PL"/>
        </w:rPr>
      </w:pPr>
      <w:r w:rsidRPr="003770C1">
        <w:rPr>
          <w:rFonts w:ascii="Arial" w:hAnsi="Arial" w:cs="Arial"/>
          <w:sz w:val="19"/>
          <w:szCs w:val="19"/>
          <w:lang w:val="pl-PL"/>
        </w:rPr>
        <w:t>Raport należy wypełnić literami drukowanymi i przekazać w ciągu 7 dni po odbyciu walnego zebrania do Zarządu Oddziału Gminnego ZOSP RP. Nieprzekazanie wypełnionego raportu grozi wstrzymaniem pomocy i świadczeń Związku OSP RP.</w:t>
      </w:r>
    </w:p>
    <w:p w14:paraId="3FA97F2C" w14:textId="77777777" w:rsidR="00373E6F" w:rsidRPr="008868CD" w:rsidRDefault="00FD2620" w:rsidP="005D7F62">
      <w:pPr>
        <w:widowControl w:val="0"/>
        <w:numPr>
          <w:ilvl w:val="0"/>
          <w:numId w:val="2"/>
        </w:numPr>
        <w:tabs>
          <w:tab w:val="clear" w:pos="720"/>
        </w:tabs>
        <w:autoSpaceDE w:val="0"/>
        <w:spacing w:line="300" w:lineRule="auto"/>
        <w:ind w:left="284" w:hanging="284"/>
        <w:jc w:val="both"/>
        <w:rPr>
          <w:rFonts w:ascii="Arial" w:hAnsi="Arial" w:cs="Arial"/>
          <w:sz w:val="19"/>
          <w:szCs w:val="19"/>
          <w:lang w:val="pl-PL"/>
        </w:rPr>
      </w:pPr>
      <w:r w:rsidRPr="003770C1">
        <w:rPr>
          <w:rFonts w:ascii="Arial" w:hAnsi="Arial" w:cs="Arial"/>
          <w:sz w:val="19"/>
          <w:szCs w:val="19"/>
          <w:lang w:val="pl-PL"/>
        </w:rPr>
        <w:t>Pola oznaczone (*</w:t>
      </w:r>
      <w:r w:rsidR="00373E6F" w:rsidRPr="003770C1">
        <w:rPr>
          <w:rFonts w:ascii="Arial" w:hAnsi="Arial" w:cs="Arial"/>
          <w:sz w:val="19"/>
          <w:szCs w:val="19"/>
          <w:lang w:val="pl-PL"/>
        </w:rPr>
        <w:t>) są obowiązkowe do wypełnienia.</w:t>
      </w:r>
    </w:p>
    <w:p w14:paraId="64809FC3" w14:textId="77777777" w:rsidR="00373E6F" w:rsidRPr="008868CD" w:rsidRDefault="00373E6F" w:rsidP="005D7F62">
      <w:pPr>
        <w:widowControl w:val="0"/>
        <w:numPr>
          <w:ilvl w:val="0"/>
          <w:numId w:val="2"/>
        </w:numPr>
        <w:tabs>
          <w:tab w:val="clear" w:pos="720"/>
          <w:tab w:val="left" w:pos="1"/>
        </w:tabs>
        <w:autoSpaceDE w:val="0"/>
        <w:spacing w:line="300" w:lineRule="auto"/>
        <w:ind w:left="284" w:hanging="284"/>
        <w:jc w:val="both"/>
        <w:rPr>
          <w:rFonts w:ascii="Arial" w:hAnsi="Arial" w:cs="Arial"/>
          <w:sz w:val="19"/>
          <w:szCs w:val="19"/>
          <w:lang w:val="pl-PL"/>
        </w:rPr>
      </w:pPr>
      <w:r w:rsidRPr="003770C1">
        <w:rPr>
          <w:rFonts w:ascii="Arial" w:hAnsi="Arial" w:cs="Arial"/>
          <w:sz w:val="19"/>
          <w:szCs w:val="19"/>
          <w:lang w:val="pl-PL"/>
        </w:rPr>
        <w:t>W pola</w:t>
      </w:r>
      <w:r w:rsidR="005D7F62" w:rsidRPr="003770C1">
        <w:rPr>
          <w:rFonts w:ascii="Arial" w:hAnsi="Arial" w:cs="Arial"/>
          <w:sz w:val="19"/>
          <w:szCs w:val="19"/>
          <w:lang w:val="pl-PL"/>
        </w:rPr>
        <w:t xml:space="preserve"> oznaczone kwadratem wpisujemy „</w:t>
      </w:r>
      <w:r w:rsidRPr="003770C1">
        <w:rPr>
          <w:rFonts w:ascii="Arial" w:hAnsi="Arial" w:cs="Arial"/>
          <w:sz w:val="19"/>
          <w:szCs w:val="19"/>
          <w:lang w:val="pl-PL"/>
        </w:rPr>
        <w:t>X" jeżeli odpowiedź jest pozytywna, jeżeli negatywna to pozostawiamy je puste.</w:t>
      </w:r>
    </w:p>
    <w:p w14:paraId="357DE172" w14:textId="77777777" w:rsidR="00B54760" w:rsidRPr="003770C1" w:rsidRDefault="00373E6F" w:rsidP="005D7F62">
      <w:pPr>
        <w:widowControl w:val="0"/>
        <w:numPr>
          <w:ilvl w:val="0"/>
          <w:numId w:val="2"/>
        </w:numPr>
        <w:tabs>
          <w:tab w:val="clear" w:pos="720"/>
        </w:tabs>
        <w:autoSpaceDE w:val="0"/>
        <w:spacing w:line="300" w:lineRule="auto"/>
        <w:ind w:left="284" w:hanging="284"/>
        <w:jc w:val="both"/>
        <w:rPr>
          <w:rFonts w:ascii="Arial" w:hAnsi="Arial" w:cs="Arial"/>
          <w:vanish/>
          <w:sz w:val="19"/>
          <w:szCs w:val="19"/>
          <w:lang w:val="pl-PL"/>
        </w:rPr>
      </w:pPr>
      <w:r w:rsidRPr="003770C1">
        <w:rPr>
          <w:rFonts w:ascii="Arial" w:hAnsi="Arial" w:cs="Arial"/>
          <w:sz w:val="19"/>
          <w:szCs w:val="19"/>
          <w:lang w:val="pl-PL"/>
        </w:rPr>
        <w:t>W pola oznaczone prostokątem wpisujemy liczby.</w:t>
      </w:r>
    </w:p>
    <w:p w14:paraId="393E9194" w14:textId="77777777" w:rsidR="00B54760" w:rsidRPr="008868CD" w:rsidRDefault="00B54760" w:rsidP="005D7F62">
      <w:pPr>
        <w:widowControl w:val="0"/>
        <w:numPr>
          <w:ilvl w:val="0"/>
          <w:numId w:val="19"/>
        </w:numPr>
        <w:tabs>
          <w:tab w:val="clear" w:pos="1095"/>
          <w:tab w:val="left" w:pos="1"/>
          <w:tab w:val="num" w:pos="426"/>
        </w:tabs>
        <w:autoSpaceDE w:val="0"/>
        <w:spacing w:line="300" w:lineRule="auto"/>
        <w:ind w:left="284" w:hanging="284"/>
        <w:jc w:val="both"/>
        <w:rPr>
          <w:rFonts w:ascii="Arial" w:hAnsi="Arial" w:cs="Arial"/>
          <w:sz w:val="19"/>
          <w:szCs w:val="19"/>
          <w:lang w:val="pl-PL"/>
        </w:rPr>
      </w:pPr>
      <w:r w:rsidRPr="003770C1">
        <w:rPr>
          <w:rFonts w:ascii="Arial" w:hAnsi="Arial" w:cs="Arial"/>
          <w:sz w:val="19"/>
          <w:szCs w:val="19"/>
          <w:lang w:val="pl-PL"/>
        </w:rPr>
        <w:t>Normatyw w</w:t>
      </w:r>
      <w:r w:rsidR="0023278F">
        <w:rPr>
          <w:rFonts w:ascii="Arial" w:hAnsi="Arial" w:cs="Arial"/>
          <w:sz w:val="19"/>
          <w:szCs w:val="19"/>
          <w:lang w:val="pl-PL"/>
        </w:rPr>
        <w:t>yszkolenia jednostki operacyjno-</w:t>
      </w:r>
      <w:r w:rsidRPr="003770C1">
        <w:rPr>
          <w:rFonts w:ascii="Arial" w:hAnsi="Arial" w:cs="Arial"/>
          <w:sz w:val="19"/>
          <w:szCs w:val="19"/>
          <w:lang w:val="pl-PL"/>
        </w:rPr>
        <w:t xml:space="preserve">technicznej JOT. </w:t>
      </w:r>
    </w:p>
    <w:p w14:paraId="3063B954" w14:textId="77777777" w:rsidR="00B54760" w:rsidRPr="008868CD" w:rsidRDefault="00B54760" w:rsidP="005D7F62">
      <w:pPr>
        <w:pStyle w:val="Akapitzlist"/>
        <w:widowControl w:val="0"/>
        <w:numPr>
          <w:ilvl w:val="0"/>
          <w:numId w:val="16"/>
        </w:numPr>
        <w:tabs>
          <w:tab w:val="left" w:pos="1"/>
        </w:tabs>
        <w:autoSpaceDE w:val="0"/>
        <w:spacing w:line="300" w:lineRule="auto"/>
        <w:ind w:left="567" w:hanging="207"/>
        <w:jc w:val="both"/>
        <w:rPr>
          <w:rFonts w:ascii="Arial" w:hAnsi="Arial" w:cs="Arial"/>
          <w:sz w:val="19"/>
          <w:szCs w:val="19"/>
          <w:lang w:val="pl-PL"/>
        </w:rPr>
      </w:pPr>
      <w:r w:rsidRPr="003770C1">
        <w:rPr>
          <w:rFonts w:ascii="Arial" w:hAnsi="Arial" w:cs="Arial"/>
          <w:sz w:val="19"/>
          <w:szCs w:val="19"/>
          <w:lang w:val="pl-PL"/>
        </w:rPr>
        <w:t xml:space="preserve">JOT I kat. 30 ratowników w tym: 6 dowódców, 6 kierowców, 6 ratowników medycznych, 2 naczelników </w:t>
      </w:r>
    </w:p>
    <w:p w14:paraId="7CC987D4" w14:textId="77777777" w:rsidR="00B54760" w:rsidRPr="008868CD" w:rsidRDefault="00B54760" w:rsidP="005D7F62">
      <w:pPr>
        <w:pStyle w:val="Akapitzlist"/>
        <w:widowControl w:val="0"/>
        <w:numPr>
          <w:ilvl w:val="0"/>
          <w:numId w:val="16"/>
        </w:numPr>
        <w:tabs>
          <w:tab w:val="left" w:pos="1"/>
          <w:tab w:val="right" w:pos="10137"/>
        </w:tabs>
        <w:autoSpaceDE w:val="0"/>
        <w:spacing w:line="300" w:lineRule="auto"/>
        <w:ind w:left="567" w:hanging="207"/>
        <w:jc w:val="both"/>
        <w:rPr>
          <w:rFonts w:ascii="Arial" w:hAnsi="Arial" w:cs="Arial"/>
          <w:sz w:val="19"/>
          <w:szCs w:val="19"/>
          <w:lang w:val="pl-PL"/>
        </w:rPr>
      </w:pPr>
      <w:r w:rsidRPr="003770C1">
        <w:rPr>
          <w:rFonts w:ascii="Arial" w:hAnsi="Arial" w:cs="Arial"/>
          <w:sz w:val="19"/>
          <w:szCs w:val="19"/>
          <w:lang w:val="pl-PL"/>
        </w:rPr>
        <w:t xml:space="preserve">JOT II kat. 20 ratowników w tym: 5 dowódców, 4 kierowców, 4 ratowników medycznych, 2 naczelników </w:t>
      </w:r>
    </w:p>
    <w:p w14:paraId="5A6CD8AF" w14:textId="77777777" w:rsidR="00B54760" w:rsidRPr="008868CD" w:rsidRDefault="00B54760" w:rsidP="005D7F62">
      <w:pPr>
        <w:pStyle w:val="Akapitzlist"/>
        <w:widowControl w:val="0"/>
        <w:numPr>
          <w:ilvl w:val="0"/>
          <w:numId w:val="16"/>
        </w:numPr>
        <w:tabs>
          <w:tab w:val="left" w:pos="1"/>
          <w:tab w:val="right" w:pos="10137"/>
        </w:tabs>
        <w:autoSpaceDE w:val="0"/>
        <w:spacing w:line="300" w:lineRule="auto"/>
        <w:ind w:left="567" w:hanging="207"/>
        <w:jc w:val="both"/>
        <w:rPr>
          <w:rFonts w:ascii="Arial" w:hAnsi="Arial" w:cs="Arial"/>
          <w:sz w:val="19"/>
          <w:szCs w:val="19"/>
          <w:lang w:val="pl-PL"/>
        </w:rPr>
      </w:pPr>
      <w:r w:rsidRPr="003770C1">
        <w:rPr>
          <w:rFonts w:ascii="Arial" w:hAnsi="Arial" w:cs="Arial"/>
          <w:sz w:val="19"/>
          <w:szCs w:val="19"/>
          <w:lang w:val="pl-PL"/>
        </w:rPr>
        <w:t xml:space="preserve">JOT III kat. 15 ratowników w tym: 3 dowódców, 2 kierowców, 2 ratowników medycznych, 2 naczelników </w:t>
      </w:r>
    </w:p>
    <w:p w14:paraId="1CC19767" w14:textId="77777777" w:rsidR="00373E6F" w:rsidRPr="003770C1" w:rsidRDefault="00B54760" w:rsidP="005D7F62">
      <w:pPr>
        <w:pStyle w:val="Akapitzlist"/>
        <w:widowControl w:val="0"/>
        <w:numPr>
          <w:ilvl w:val="0"/>
          <w:numId w:val="16"/>
        </w:numPr>
        <w:tabs>
          <w:tab w:val="left" w:pos="1"/>
        </w:tabs>
        <w:autoSpaceDE w:val="0"/>
        <w:spacing w:line="300" w:lineRule="auto"/>
        <w:ind w:left="567" w:hanging="207"/>
        <w:jc w:val="both"/>
        <w:rPr>
          <w:rFonts w:ascii="Arial" w:hAnsi="Arial" w:cs="Arial"/>
          <w:sz w:val="19"/>
          <w:szCs w:val="19"/>
        </w:rPr>
      </w:pPr>
      <w:r w:rsidRPr="003770C1">
        <w:rPr>
          <w:rFonts w:ascii="Arial" w:hAnsi="Arial" w:cs="Arial"/>
          <w:sz w:val="19"/>
          <w:szCs w:val="19"/>
          <w:lang w:val="pl-PL"/>
        </w:rPr>
        <w:t xml:space="preserve">JOT IV kat. 10 ratowników w tym: 2 dowódców, 2 kierowców (jeżeli OSP posiada samochód), 2 ratowników medycznych. 2 naczelników </w:t>
      </w:r>
    </w:p>
    <w:p w14:paraId="49DA1E7D" w14:textId="77777777" w:rsidR="00373E6F" w:rsidRPr="008868CD" w:rsidRDefault="00373E6F" w:rsidP="00C87902">
      <w:pPr>
        <w:widowControl w:val="0"/>
        <w:numPr>
          <w:ilvl w:val="0"/>
          <w:numId w:val="20"/>
        </w:numPr>
        <w:tabs>
          <w:tab w:val="clear" w:pos="736"/>
          <w:tab w:val="left" w:pos="1"/>
          <w:tab w:val="num" w:pos="284"/>
        </w:tabs>
        <w:autoSpaceDE w:val="0"/>
        <w:spacing w:line="300" w:lineRule="auto"/>
        <w:ind w:left="284" w:hanging="310"/>
        <w:jc w:val="both"/>
        <w:rPr>
          <w:rFonts w:ascii="Arial" w:hAnsi="Arial" w:cs="Arial"/>
          <w:sz w:val="19"/>
          <w:szCs w:val="19"/>
          <w:lang w:val="pl-PL"/>
        </w:rPr>
      </w:pPr>
      <w:r w:rsidRPr="003770C1">
        <w:rPr>
          <w:rFonts w:ascii="Arial" w:hAnsi="Arial" w:cs="Arial"/>
          <w:sz w:val="19"/>
          <w:szCs w:val="19"/>
          <w:lang w:val="pl-PL"/>
        </w:rPr>
        <w:t>Kwoty podawać w pełnych złotych</w:t>
      </w:r>
      <w:r w:rsidR="00CD01AD">
        <w:rPr>
          <w:rFonts w:ascii="Arial" w:hAnsi="Arial" w:cs="Arial"/>
          <w:sz w:val="19"/>
          <w:szCs w:val="19"/>
          <w:lang w:val="pl-PL"/>
        </w:rPr>
        <w:t xml:space="preserve"> bez groszy</w:t>
      </w:r>
      <w:r w:rsidR="0023278F">
        <w:rPr>
          <w:rFonts w:ascii="Arial" w:hAnsi="Arial" w:cs="Arial"/>
          <w:sz w:val="19"/>
          <w:szCs w:val="19"/>
          <w:lang w:val="pl-PL"/>
        </w:rPr>
        <w:t xml:space="preserve"> oraz</w:t>
      </w:r>
      <w:r w:rsidRPr="003770C1">
        <w:rPr>
          <w:rFonts w:ascii="Arial" w:hAnsi="Arial" w:cs="Arial"/>
          <w:sz w:val="19"/>
          <w:szCs w:val="19"/>
          <w:lang w:val="pl-PL"/>
        </w:rPr>
        <w:t xml:space="preserve"> bez kropek i przecinków między cyframi.</w:t>
      </w:r>
    </w:p>
    <w:sectPr w:rsidR="00373E6F" w:rsidRPr="008868CD" w:rsidSect="00AF47CA">
      <w:type w:val="continuous"/>
      <w:pgSz w:w="12240" w:h="15840"/>
      <w:pgMar w:top="851" w:right="851" w:bottom="851" w:left="851" w:header="454" w:footer="567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356147" w14:textId="77777777" w:rsidR="003020FB" w:rsidRDefault="003020FB">
      <w:r>
        <w:separator/>
      </w:r>
    </w:p>
  </w:endnote>
  <w:endnote w:type="continuationSeparator" w:id="0">
    <w:p w14:paraId="0AE1AF2C" w14:textId="77777777" w:rsidR="003020FB" w:rsidRDefault="00302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43792" w14:textId="77777777" w:rsidR="00644B5D" w:rsidRDefault="00644B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4CA5A0" w14:textId="77777777" w:rsidR="00644B5D" w:rsidRDefault="00644B5D" w:rsidP="00AF47CA">
    <w:pPr>
      <w:pStyle w:val="Stopka"/>
      <w:ind w:right="360"/>
      <w:jc w:val="right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020DFD96" wp14:editId="6DC61A7D">
              <wp:simplePos x="0" y="0"/>
              <wp:positionH relativeFrom="page">
                <wp:posOffset>7078980</wp:posOffset>
              </wp:positionH>
              <wp:positionV relativeFrom="paragraph">
                <wp:posOffset>635</wp:posOffset>
              </wp:positionV>
              <wp:extent cx="152400" cy="174625"/>
              <wp:effectExtent l="1905" t="6350" r="762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1F3DD8" w14:textId="77777777" w:rsidR="00644B5D" w:rsidRDefault="00644B5D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DE0345">
                            <w:rPr>
                              <w:rStyle w:val="Numerstrony"/>
                              <w:noProof/>
                            </w:rPr>
                            <w:t>8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0DFD9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57.4pt;margin-top:.05pt;width:12pt;height:13.7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" stroked="f">
              <v:fill opacity="0"/>
              <v:textbox inset="0,0,0,0">
                <w:txbxContent>
                  <w:p w14:paraId="2D1F3DD8" w14:textId="77777777" w:rsidR="00644B5D" w:rsidRDefault="00644B5D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DE0345">
                      <w:rPr>
                        <w:rStyle w:val="Numerstrony"/>
                        <w:noProof/>
                      </w:rPr>
                      <w:t>8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B84921" w14:textId="77777777" w:rsidR="00644B5D" w:rsidRDefault="00644B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D0739B" w14:textId="77777777" w:rsidR="003020FB" w:rsidRDefault="003020FB">
      <w:r>
        <w:separator/>
      </w:r>
    </w:p>
  </w:footnote>
  <w:footnote w:type="continuationSeparator" w:id="0">
    <w:p w14:paraId="0AEFE51E" w14:textId="77777777" w:rsidR="003020FB" w:rsidRDefault="00302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B49373" w14:textId="77777777" w:rsidR="00644B5D" w:rsidRDefault="00644B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0FF1E" w14:textId="77777777" w:rsidR="00644B5D" w:rsidRPr="008868CD" w:rsidRDefault="00644B5D" w:rsidP="00013FBE">
    <w:pPr>
      <w:jc w:val="right"/>
      <w:rPr>
        <w:lang w:val="pl-PL"/>
      </w:rPr>
    </w:pPr>
    <w:r>
      <w:rPr>
        <w:rFonts w:ascii="Arial" w:hAnsi="Arial" w:cs="Arial"/>
        <w:sz w:val="20"/>
        <w:szCs w:val="20"/>
        <w:lang w:val="pl-PL"/>
      </w:rPr>
      <w:t>Załącznik nr 4 do Protokołu walnego zebrania sprawozdawczo-wyborczego członków OSP</w:t>
    </w:r>
  </w:p>
  <w:p w14:paraId="7607EDDF" w14:textId="77777777" w:rsidR="00644B5D" w:rsidRPr="008868CD" w:rsidRDefault="00644B5D">
    <w:pPr>
      <w:pStyle w:val="Nagwek"/>
      <w:rPr>
        <w:lang w:val="pl-P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578605" w14:textId="77777777" w:rsidR="00644B5D" w:rsidRDefault="00644B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C102EAC6"/>
    <w:lvl w:ilvl="0">
      <w:start w:val="6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5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3"/>
    <w:multiLevelType w:val="singleLevel"/>
    <w:tmpl w:val="00000003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900" w:hanging="360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multilevel"/>
    <w:tmpl w:val="00000004"/>
    <w:name w:val="WW8Num7"/>
    <w:lvl w:ilvl="0">
      <w:start w:val="6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0000005"/>
    <w:name w:val="WW8Num8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rFonts w:ascii="Arial" w:hAnsi="Arial" w:cs="Arial"/>
        <w:b/>
        <w:sz w:val="20"/>
        <w:szCs w:val="20"/>
        <w:lang w:val="pl-PL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49737EF"/>
    <w:multiLevelType w:val="multilevel"/>
    <w:tmpl w:val="DA6040B8"/>
    <w:lvl w:ilvl="0">
      <w:start w:val="6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5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5385E79"/>
    <w:multiLevelType w:val="multilevel"/>
    <w:tmpl w:val="DA6040B8"/>
    <w:lvl w:ilvl="0">
      <w:start w:val="6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5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C720D8"/>
    <w:multiLevelType w:val="multilevel"/>
    <w:tmpl w:val="DA6040B8"/>
    <w:lvl w:ilvl="0">
      <w:start w:val="6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5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AED046C"/>
    <w:multiLevelType w:val="multilevel"/>
    <w:tmpl w:val="412C92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10" w15:restartNumberingAfterBreak="0">
    <w:nsid w:val="2F756219"/>
    <w:multiLevelType w:val="multilevel"/>
    <w:tmpl w:val="DA6040B8"/>
    <w:lvl w:ilvl="0">
      <w:start w:val="6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5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101877"/>
    <w:multiLevelType w:val="multilevel"/>
    <w:tmpl w:val="412C92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16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600" w:hanging="360"/>
      </w:pPr>
      <w:rPr>
        <w:rFonts w:ascii="Symbol" w:hAnsi="Symbol" w:hint="default"/>
      </w:rPr>
    </w:lvl>
  </w:abstractNum>
  <w:abstractNum w:abstractNumId="12" w15:restartNumberingAfterBreak="0">
    <w:nsid w:val="3045054D"/>
    <w:multiLevelType w:val="multilevel"/>
    <w:tmpl w:val="DA6040B8"/>
    <w:lvl w:ilvl="0">
      <w:start w:val="6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5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4D223E"/>
    <w:multiLevelType w:val="multilevel"/>
    <w:tmpl w:val="DA6040B8"/>
    <w:lvl w:ilvl="0">
      <w:start w:val="6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5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997820"/>
    <w:multiLevelType w:val="multilevel"/>
    <w:tmpl w:val="B6EE3FB6"/>
    <w:lvl w:ilvl="0">
      <w:start w:val="5"/>
      <w:numFmt w:val="decimal"/>
      <w:lvlText w:val="%1."/>
      <w:lvlJc w:val="left"/>
      <w:pPr>
        <w:tabs>
          <w:tab w:val="num" w:pos="1095"/>
        </w:tabs>
        <w:ind w:left="1095" w:hanging="735"/>
      </w:pPr>
      <w:rPr>
        <w:rFonts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54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4D421241"/>
    <w:multiLevelType w:val="multilevel"/>
    <w:tmpl w:val="1C4E391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" w15:restartNumberingAfterBreak="0">
    <w:nsid w:val="4F5662B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BC559B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680A10CF"/>
    <w:multiLevelType w:val="multilevel"/>
    <w:tmpl w:val="B6EE3FB6"/>
    <w:lvl w:ilvl="0">
      <w:start w:val="5"/>
      <w:numFmt w:val="decimal"/>
      <w:lvlText w:val="%1."/>
      <w:lvlJc w:val="left"/>
      <w:pPr>
        <w:tabs>
          <w:tab w:val="num" w:pos="736"/>
        </w:tabs>
        <w:ind w:left="736" w:hanging="735"/>
      </w:pPr>
      <w:rPr>
        <w:rFonts w:hint="default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81"/>
        </w:tabs>
        <w:ind w:left="1081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1801"/>
        </w:tabs>
        <w:ind w:left="1801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1"/>
        </w:tabs>
        <w:ind w:left="2521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1"/>
        </w:tabs>
        <w:ind w:left="3241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1"/>
        </w:tabs>
        <w:ind w:left="396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1"/>
        </w:tabs>
        <w:ind w:left="468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1"/>
        </w:tabs>
        <w:ind w:left="540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1"/>
        </w:tabs>
        <w:ind w:left="6121" w:hanging="180"/>
      </w:pPr>
      <w:rPr>
        <w:rFonts w:hint="default"/>
      </w:rPr>
    </w:lvl>
  </w:abstractNum>
  <w:abstractNum w:abstractNumId="19" w15:restartNumberingAfterBreak="0">
    <w:nsid w:val="68AA222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475946659">
    <w:abstractNumId w:val="0"/>
  </w:num>
  <w:num w:numId="2" w16cid:durableId="872351941">
    <w:abstractNumId w:val="1"/>
  </w:num>
  <w:num w:numId="3" w16cid:durableId="1738237752">
    <w:abstractNumId w:val="2"/>
  </w:num>
  <w:num w:numId="4" w16cid:durableId="1274897257">
    <w:abstractNumId w:val="3"/>
  </w:num>
  <w:num w:numId="5" w16cid:durableId="607078603">
    <w:abstractNumId w:val="4"/>
  </w:num>
  <w:num w:numId="6" w16cid:durableId="485630109">
    <w:abstractNumId w:val="5"/>
  </w:num>
  <w:num w:numId="7" w16cid:durableId="207306499">
    <w:abstractNumId w:val="13"/>
  </w:num>
  <w:num w:numId="8" w16cid:durableId="561214677">
    <w:abstractNumId w:val="12"/>
  </w:num>
  <w:num w:numId="9" w16cid:durableId="605043213">
    <w:abstractNumId w:val="10"/>
  </w:num>
  <w:num w:numId="10" w16cid:durableId="1725713059">
    <w:abstractNumId w:val="8"/>
  </w:num>
  <w:num w:numId="11" w16cid:durableId="1033772381">
    <w:abstractNumId w:val="19"/>
  </w:num>
  <w:num w:numId="12" w16cid:durableId="1903368628">
    <w:abstractNumId w:val="7"/>
  </w:num>
  <w:num w:numId="13" w16cid:durableId="175461754">
    <w:abstractNumId w:val="6"/>
  </w:num>
  <w:num w:numId="14" w16cid:durableId="1623227793">
    <w:abstractNumId w:val="17"/>
  </w:num>
  <w:num w:numId="15" w16cid:durableId="19599057">
    <w:abstractNumId w:val="16"/>
  </w:num>
  <w:num w:numId="16" w16cid:durableId="1053970292">
    <w:abstractNumId w:val="11"/>
  </w:num>
  <w:num w:numId="17" w16cid:durableId="2018920814">
    <w:abstractNumId w:val="15"/>
  </w:num>
  <w:num w:numId="18" w16cid:durableId="800806301">
    <w:abstractNumId w:val="9"/>
  </w:num>
  <w:num w:numId="19" w16cid:durableId="1667241108">
    <w:abstractNumId w:val="14"/>
  </w:num>
  <w:num w:numId="20" w16cid:durableId="4868964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5EF6"/>
    <w:rsid w:val="00013FBE"/>
    <w:rsid w:val="00020917"/>
    <w:rsid w:val="00024797"/>
    <w:rsid w:val="00032ADF"/>
    <w:rsid w:val="00060988"/>
    <w:rsid w:val="000649B3"/>
    <w:rsid w:val="00064FE7"/>
    <w:rsid w:val="00065431"/>
    <w:rsid w:val="00071822"/>
    <w:rsid w:val="00073A0F"/>
    <w:rsid w:val="00086F56"/>
    <w:rsid w:val="000908A2"/>
    <w:rsid w:val="000A5C67"/>
    <w:rsid w:val="000A7382"/>
    <w:rsid w:val="000B3FCB"/>
    <w:rsid w:val="000E0E57"/>
    <w:rsid w:val="00111399"/>
    <w:rsid w:val="00116D90"/>
    <w:rsid w:val="001359C5"/>
    <w:rsid w:val="00144904"/>
    <w:rsid w:val="00157612"/>
    <w:rsid w:val="001753C9"/>
    <w:rsid w:val="00180FCA"/>
    <w:rsid w:val="00192DF3"/>
    <w:rsid w:val="0019560E"/>
    <w:rsid w:val="001A5AFA"/>
    <w:rsid w:val="001B3E5F"/>
    <w:rsid w:val="001B5ED5"/>
    <w:rsid w:val="001C38A3"/>
    <w:rsid w:val="001C7ACB"/>
    <w:rsid w:val="001D0C52"/>
    <w:rsid w:val="001D41AC"/>
    <w:rsid w:val="001E11E7"/>
    <w:rsid w:val="001E5F94"/>
    <w:rsid w:val="001F0046"/>
    <w:rsid w:val="001F25E8"/>
    <w:rsid w:val="00203C94"/>
    <w:rsid w:val="0020482E"/>
    <w:rsid w:val="002126E9"/>
    <w:rsid w:val="002246F5"/>
    <w:rsid w:val="00224AAE"/>
    <w:rsid w:val="0023278F"/>
    <w:rsid w:val="00235BFF"/>
    <w:rsid w:val="00250901"/>
    <w:rsid w:val="00283466"/>
    <w:rsid w:val="0028647B"/>
    <w:rsid w:val="002942EC"/>
    <w:rsid w:val="002950F3"/>
    <w:rsid w:val="002971FC"/>
    <w:rsid w:val="002A3DD7"/>
    <w:rsid w:val="002B089E"/>
    <w:rsid w:val="002B0A39"/>
    <w:rsid w:val="002B214A"/>
    <w:rsid w:val="002B2199"/>
    <w:rsid w:val="002E201B"/>
    <w:rsid w:val="002F6886"/>
    <w:rsid w:val="002F6B8E"/>
    <w:rsid w:val="002F7A72"/>
    <w:rsid w:val="003020FB"/>
    <w:rsid w:val="00325852"/>
    <w:rsid w:val="00345117"/>
    <w:rsid w:val="00367F7E"/>
    <w:rsid w:val="0037044E"/>
    <w:rsid w:val="00371593"/>
    <w:rsid w:val="00373E6F"/>
    <w:rsid w:val="003770C1"/>
    <w:rsid w:val="00386866"/>
    <w:rsid w:val="003A2D33"/>
    <w:rsid w:val="003A4CD8"/>
    <w:rsid w:val="003A538C"/>
    <w:rsid w:val="003A79BC"/>
    <w:rsid w:val="0041050A"/>
    <w:rsid w:val="004123B5"/>
    <w:rsid w:val="00417490"/>
    <w:rsid w:val="00426B2D"/>
    <w:rsid w:val="0047586E"/>
    <w:rsid w:val="00493ACB"/>
    <w:rsid w:val="004A19D8"/>
    <w:rsid w:val="004A658D"/>
    <w:rsid w:val="0050633B"/>
    <w:rsid w:val="005201A9"/>
    <w:rsid w:val="005223D6"/>
    <w:rsid w:val="00524796"/>
    <w:rsid w:val="005302B0"/>
    <w:rsid w:val="00534BEF"/>
    <w:rsid w:val="005363A0"/>
    <w:rsid w:val="00550759"/>
    <w:rsid w:val="00557E39"/>
    <w:rsid w:val="00577E04"/>
    <w:rsid w:val="00594BEA"/>
    <w:rsid w:val="005D37C2"/>
    <w:rsid w:val="005D4B52"/>
    <w:rsid w:val="005D7F62"/>
    <w:rsid w:val="006043DA"/>
    <w:rsid w:val="006105A1"/>
    <w:rsid w:val="006204AE"/>
    <w:rsid w:val="00641668"/>
    <w:rsid w:val="00641CB6"/>
    <w:rsid w:val="00644B5D"/>
    <w:rsid w:val="0066668E"/>
    <w:rsid w:val="00670C4D"/>
    <w:rsid w:val="00682DAD"/>
    <w:rsid w:val="00685C33"/>
    <w:rsid w:val="00686B79"/>
    <w:rsid w:val="0069064A"/>
    <w:rsid w:val="006A05BE"/>
    <w:rsid w:val="006A6516"/>
    <w:rsid w:val="006B424A"/>
    <w:rsid w:val="006C081D"/>
    <w:rsid w:val="006C10E5"/>
    <w:rsid w:val="006C7026"/>
    <w:rsid w:val="006D7A26"/>
    <w:rsid w:val="006F36D8"/>
    <w:rsid w:val="006F58EC"/>
    <w:rsid w:val="0071585E"/>
    <w:rsid w:val="0072180B"/>
    <w:rsid w:val="00734436"/>
    <w:rsid w:val="007464C2"/>
    <w:rsid w:val="0075305F"/>
    <w:rsid w:val="007712B8"/>
    <w:rsid w:val="00771B15"/>
    <w:rsid w:val="00772101"/>
    <w:rsid w:val="0078000B"/>
    <w:rsid w:val="007A2B23"/>
    <w:rsid w:val="007A761C"/>
    <w:rsid w:val="007D42CC"/>
    <w:rsid w:val="007D43F8"/>
    <w:rsid w:val="007D5AF7"/>
    <w:rsid w:val="007D7100"/>
    <w:rsid w:val="007E1978"/>
    <w:rsid w:val="0080229D"/>
    <w:rsid w:val="008237FD"/>
    <w:rsid w:val="00840DF2"/>
    <w:rsid w:val="00846830"/>
    <w:rsid w:val="008542C8"/>
    <w:rsid w:val="0086445F"/>
    <w:rsid w:val="00882003"/>
    <w:rsid w:val="008868CD"/>
    <w:rsid w:val="0089260B"/>
    <w:rsid w:val="008A3DCE"/>
    <w:rsid w:val="008E3463"/>
    <w:rsid w:val="008F2808"/>
    <w:rsid w:val="008F54F9"/>
    <w:rsid w:val="008F7D07"/>
    <w:rsid w:val="00903314"/>
    <w:rsid w:val="00914253"/>
    <w:rsid w:val="00927B16"/>
    <w:rsid w:val="00961930"/>
    <w:rsid w:val="00961E5D"/>
    <w:rsid w:val="0097540F"/>
    <w:rsid w:val="009C6B4B"/>
    <w:rsid w:val="009D25D3"/>
    <w:rsid w:val="009E128B"/>
    <w:rsid w:val="009F06D3"/>
    <w:rsid w:val="00A326A8"/>
    <w:rsid w:val="00A33395"/>
    <w:rsid w:val="00A432A1"/>
    <w:rsid w:val="00A467CE"/>
    <w:rsid w:val="00A473D3"/>
    <w:rsid w:val="00A576A2"/>
    <w:rsid w:val="00A64A40"/>
    <w:rsid w:val="00A825BE"/>
    <w:rsid w:val="00A843E6"/>
    <w:rsid w:val="00A979CF"/>
    <w:rsid w:val="00AA0EFB"/>
    <w:rsid w:val="00AC1215"/>
    <w:rsid w:val="00AC6F73"/>
    <w:rsid w:val="00AD54D1"/>
    <w:rsid w:val="00AD657B"/>
    <w:rsid w:val="00AF47CA"/>
    <w:rsid w:val="00B177F1"/>
    <w:rsid w:val="00B54760"/>
    <w:rsid w:val="00B56256"/>
    <w:rsid w:val="00B57E5E"/>
    <w:rsid w:val="00B615F6"/>
    <w:rsid w:val="00B7627D"/>
    <w:rsid w:val="00B81035"/>
    <w:rsid w:val="00B82C5E"/>
    <w:rsid w:val="00BA469E"/>
    <w:rsid w:val="00BA5784"/>
    <w:rsid w:val="00BB29B1"/>
    <w:rsid w:val="00BD5F6D"/>
    <w:rsid w:val="00BE5188"/>
    <w:rsid w:val="00BF60C9"/>
    <w:rsid w:val="00C07949"/>
    <w:rsid w:val="00C10465"/>
    <w:rsid w:val="00C10CE1"/>
    <w:rsid w:val="00C21ED7"/>
    <w:rsid w:val="00C76526"/>
    <w:rsid w:val="00C87902"/>
    <w:rsid w:val="00C947E1"/>
    <w:rsid w:val="00C97C5E"/>
    <w:rsid w:val="00CB03B3"/>
    <w:rsid w:val="00CB2B21"/>
    <w:rsid w:val="00CB5DB1"/>
    <w:rsid w:val="00CC62C9"/>
    <w:rsid w:val="00CD01AD"/>
    <w:rsid w:val="00CD6137"/>
    <w:rsid w:val="00CD6D40"/>
    <w:rsid w:val="00CE6AC6"/>
    <w:rsid w:val="00CF5295"/>
    <w:rsid w:val="00CF78DC"/>
    <w:rsid w:val="00D475DE"/>
    <w:rsid w:val="00D52BAE"/>
    <w:rsid w:val="00D53138"/>
    <w:rsid w:val="00D57F58"/>
    <w:rsid w:val="00DA5EA9"/>
    <w:rsid w:val="00DB732A"/>
    <w:rsid w:val="00DD024E"/>
    <w:rsid w:val="00DE0345"/>
    <w:rsid w:val="00DE4513"/>
    <w:rsid w:val="00DE564D"/>
    <w:rsid w:val="00DF53FE"/>
    <w:rsid w:val="00E04A37"/>
    <w:rsid w:val="00E059ED"/>
    <w:rsid w:val="00E30AC5"/>
    <w:rsid w:val="00E3497F"/>
    <w:rsid w:val="00E7332D"/>
    <w:rsid w:val="00E87C52"/>
    <w:rsid w:val="00EA3F71"/>
    <w:rsid w:val="00EA5A66"/>
    <w:rsid w:val="00EC5EF6"/>
    <w:rsid w:val="00ED1624"/>
    <w:rsid w:val="00EF1BCA"/>
    <w:rsid w:val="00EF1F7C"/>
    <w:rsid w:val="00F365ED"/>
    <w:rsid w:val="00F37D89"/>
    <w:rsid w:val="00F40199"/>
    <w:rsid w:val="00F45A38"/>
    <w:rsid w:val="00F53510"/>
    <w:rsid w:val="00F7535D"/>
    <w:rsid w:val="00F81388"/>
    <w:rsid w:val="00F83925"/>
    <w:rsid w:val="00F94D8B"/>
    <w:rsid w:val="00FA4590"/>
    <w:rsid w:val="00FC74E7"/>
    <w:rsid w:val="00FD2620"/>
    <w:rsid w:val="00FD4ABA"/>
    <w:rsid w:val="00FE4BC5"/>
    <w:rsid w:val="00FF1A83"/>
    <w:rsid w:val="00FF1F76"/>
    <w:rsid w:val="00FF5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665D2198"/>
  <w15:chartTrackingRefBased/>
  <w15:docId w15:val="{4F1B22E0-EB5A-4D16-9E99-CDB096671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0AC5"/>
    <w:pPr>
      <w:suppressAutoHyphens/>
    </w:pPr>
    <w:rPr>
      <w:sz w:val="24"/>
      <w:szCs w:val="24"/>
      <w:lang w:val="en-US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  <w:rPr>
      <w:rFonts w:ascii="Symbol" w:hAnsi="Symbol" w:cs="Symbol" w:hint="default"/>
    </w:rPr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Arial" w:hAnsi="Arial" w:cs="Arial" w:hint="default"/>
    </w:rPr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  <w:rPr>
      <w:rFonts w:ascii="Symbol" w:hAnsi="Symbol" w:cs="Symbol" w:hint="default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hAnsi="Arial" w:cs="Arial"/>
      <w:b/>
      <w:sz w:val="20"/>
      <w:szCs w:val="20"/>
      <w:lang w:val="pl-PL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Arial" w:hAnsi="Arial" w:cs="Arial" w:hint="default"/>
    </w:rPr>
  </w:style>
  <w:style w:type="character" w:customStyle="1" w:styleId="WW8Num11z0">
    <w:name w:val="WW8Num11z0"/>
    <w:rPr>
      <w:rFonts w:ascii="Arial" w:hAnsi="Arial" w:cs="Arial" w:hint="default"/>
    </w:rPr>
  </w:style>
  <w:style w:type="character" w:customStyle="1" w:styleId="Domylnaczcionkaakapitu1">
    <w:name w:val="Domyślna czcionka akapitu1"/>
  </w:style>
  <w:style w:type="character" w:customStyle="1" w:styleId="ZnakZnak2">
    <w:name w:val="Znak Znak2"/>
    <w:rPr>
      <w:sz w:val="24"/>
      <w:szCs w:val="24"/>
      <w:lang w:val="en-US" w:bidi="ar-SA"/>
    </w:rPr>
  </w:style>
  <w:style w:type="character" w:customStyle="1" w:styleId="ZnakZnak1">
    <w:name w:val="Znak Znak1"/>
    <w:rPr>
      <w:sz w:val="24"/>
      <w:szCs w:val="24"/>
      <w:lang w:val="en-US" w:bidi="ar-SA"/>
    </w:rPr>
  </w:style>
  <w:style w:type="character" w:styleId="Numerstrony">
    <w:name w:val="page number"/>
    <w:basedOn w:val="Domylnaczcionkaakapitu1"/>
  </w:style>
  <w:style w:type="character" w:customStyle="1" w:styleId="ZnakZnak">
    <w:name w:val="Znak Znak"/>
    <w:rPr>
      <w:rFonts w:ascii="Tahoma" w:hAnsi="Tahoma" w:cs="Tahoma"/>
      <w:sz w:val="16"/>
      <w:szCs w:val="16"/>
      <w:lang w:val="en-US" w:bidi="ar-SA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pPr>
      <w:tabs>
        <w:tab w:val="center" w:pos="4703"/>
        <w:tab w:val="right" w:pos="9406"/>
      </w:tabs>
    </w:pPr>
  </w:style>
  <w:style w:type="paragraph" w:styleId="Stopka">
    <w:name w:val="footer"/>
    <w:basedOn w:val="Normalny"/>
    <w:pPr>
      <w:tabs>
        <w:tab w:val="center" w:pos="4703"/>
        <w:tab w:val="right" w:pos="9406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table" w:styleId="Tabela-Siatka">
    <w:name w:val="Table Grid"/>
    <w:basedOn w:val="Standardowy"/>
    <w:uiPriority w:val="39"/>
    <w:rsid w:val="00FF1F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B3E5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A658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A658D"/>
    <w:rPr>
      <w:lang w:val="en-US" w:eastAsia="zh-C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A658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560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F2B13B-FBD3-4BF2-9AC0-C2B667DE3E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8</Pages>
  <Words>1385</Words>
  <Characters>8310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RAPORT</vt:lpstr>
    </vt:vector>
  </TitlesOfParts>
  <Company/>
  <LinksUpToDate>false</LinksUpToDate>
  <CharactersWithSpaces>9676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RAPORT</dc:title>
  <dc:subject/>
  <dc:creator>Andrzej Bator</dc:creator>
  <cp:keywords/>
  <dc:description/>
  <cp:lastModifiedBy>Wojciech Krawczyk</cp:lastModifiedBy>
  <cp:revision>8</cp:revision>
  <cp:lastPrinted>2020-08-25T06:45:00Z</cp:lastPrinted>
  <dcterms:created xsi:type="dcterms:W3CDTF">2020-09-07T08:18:00Z</dcterms:created>
  <dcterms:modified xsi:type="dcterms:W3CDTF">2024-12-03T21:04:00Z</dcterms:modified>
</cp:coreProperties>
</file>